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4AC88E7E" w:rsidR="0055146D" w:rsidRPr="000A5231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lang w:eastAsia="pl-PL"/>
        </w:rPr>
      </w:pPr>
      <w:r w:rsidRPr="000A5231">
        <w:rPr>
          <w:rFonts w:eastAsia="Times New Roman" w:cs="Times New Roman"/>
          <w:b/>
          <w:i/>
          <w:iCs/>
          <w:lang w:eastAsia="pl-PL"/>
        </w:rPr>
        <w:t>Załącznik nr 1 do SWZ</w:t>
      </w:r>
    </w:p>
    <w:p w14:paraId="6E8679CD" w14:textId="77777777" w:rsidR="00E21DC9" w:rsidRPr="00972844" w:rsidRDefault="00E21DC9" w:rsidP="00E21DC9">
      <w:pPr>
        <w:keepNext/>
        <w:tabs>
          <w:tab w:val="left" w:pos="0"/>
        </w:tabs>
        <w:suppressAutoHyphens/>
        <w:spacing w:after="0" w:line="200" w:lineRule="atLeast"/>
        <w:jc w:val="center"/>
        <w:outlineLvl w:val="0"/>
        <w:rPr>
          <w:rFonts w:eastAsia="Times New Roman" w:cs="Times New Roman"/>
          <w:b/>
          <w:sz w:val="24"/>
          <w:szCs w:val="24"/>
          <w:lang w:eastAsia="pl-PL"/>
        </w:rPr>
      </w:pPr>
      <w:r w:rsidRPr="00972844">
        <w:rPr>
          <w:rFonts w:eastAsia="Times New Roman" w:cs="Times New Roman"/>
          <w:b/>
          <w:sz w:val="24"/>
          <w:szCs w:val="24"/>
          <w:lang w:eastAsia="pl-PL"/>
        </w:rPr>
        <w:t>FORMULARZ OFERTOWY</w:t>
      </w:r>
    </w:p>
    <w:p w14:paraId="0D69833E" w14:textId="77777777" w:rsidR="00D13373" w:rsidRDefault="00D13373" w:rsidP="00E21DC9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94DBAFE" w14:textId="77777777" w:rsidR="00D13373" w:rsidRDefault="00D13373" w:rsidP="00E21DC9">
      <w:pPr>
        <w:spacing w:after="0" w:line="200" w:lineRule="atLeast"/>
        <w:jc w:val="both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1ECC8EF8" w14:textId="100E8956" w:rsidR="00E21DC9" w:rsidRPr="00F01ED5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F01ED5">
        <w:rPr>
          <w:rFonts w:eastAsia="Times New Roman" w:cs="Times New Roman"/>
          <w:b/>
          <w:bCs/>
          <w:lang w:eastAsia="pl-PL"/>
        </w:rPr>
        <w:t>Wykonawca</w:t>
      </w:r>
      <w:r w:rsidR="00A333E8" w:rsidRPr="00F01ED5">
        <w:rPr>
          <w:rFonts w:eastAsia="Times New Roman" w:cs="Times New Roman"/>
          <w:b/>
          <w:bCs/>
          <w:lang w:eastAsia="pl-PL"/>
        </w:rPr>
        <w:t xml:space="preserve"> </w:t>
      </w:r>
      <w:r w:rsidRPr="00F01ED5">
        <w:rPr>
          <w:rFonts w:eastAsia="Times New Roman" w:cs="Times New Roman"/>
          <w:lang w:eastAsia="pl-PL"/>
        </w:rPr>
        <w:t>............</w:t>
      </w:r>
      <w:r w:rsidR="00A333E8" w:rsidRPr="00F01ED5">
        <w:rPr>
          <w:rFonts w:eastAsia="Times New Roman" w:cs="Times New Roman"/>
          <w:lang w:eastAsia="pl-PL"/>
        </w:rPr>
        <w:t>.........</w:t>
      </w:r>
      <w:r w:rsidRPr="00F01ED5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</w:t>
      </w:r>
    </w:p>
    <w:p w14:paraId="2895761E" w14:textId="77777777" w:rsidR="00B34FF8" w:rsidRPr="00B34FF8" w:rsidRDefault="00B34FF8" w:rsidP="00E21DC9">
      <w:pPr>
        <w:spacing w:after="0" w:line="200" w:lineRule="atLeast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</w:r>
      <w:r w:rsidRPr="00B34FF8">
        <w:rPr>
          <w:rFonts w:eastAsia="Times New Roman" w:cs="Times New Roman"/>
          <w:i/>
          <w:sz w:val="20"/>
          <w:szCs w:val="20"/>
          <w:lang w:eastAsia="pl-PL"/>
        </w:rPr>
        <w:tab/>
        <w:t>(pełna Nazwa i adres Wykonawcy)</w:t>
      </w:r>
    </w:p>
    <w:p w14:paraId="08E13551" w14:textId="77777777" w:rsidR="00707905" w:rsidRPr="00CC4C10" w:rsidRDefault="00707905" w:rsidP="00E21DC9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859FE49" w14:textId="367F12DD" w:rsidR="0058585F" w:rsidRPr="00F01ED5" w:rsidRDefault="00A333E8" w:rsidP="003B37C7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F01ED5">
        <w:rPr>
          <w:rFonts w:eastAsia="Times New Roman" w:cs="Times New Roman"/>
          <w:lang w:val="en-US" w:eastAsia="pl-PL"/>
        </w:rPr>
        <w:t>NIP: ……………………….</w:t>
      </w:r>
      <w:r w:rsidR="00E21DC9" w:rsidRPr="00F01ED5">
        <w:rPr>
          <w:rFonts w:eastAsia="Times New Roman" w:cs="Times New Roman"/>
          <w:lang w:val="en-US" w:eastAsia="pl-PL"/>
        </w:rPr>
        <w:t>.………………</w:t>
      </w:r>
      <w:r w:rsidR="003B37C7" w:rsidRPr="00F01ED5">
        <w:rPr>
          <w:rFonts w:eastAsia="Times New Roman" w:cs="Times New Roman"/>
          <w:lang w:val="en-US" w:eastAsia="pl-PL"/>
        </w:rPr>
        <w:t xml:space="preserve">, </w:t>
      </w:r>
      <w:r w:rsidR="0058585F" w:rsidRPr="00F01ED5">
        <w:rPr>
          <w:rFonts w:eastAsia="Times New Roman" w:cs="Times New Roman"/>
          <w:lang w:val="en-US" w:eastAsia="pl-PL"/>
        </w:rPr>
        <w:t>REGON: ………………………………………………</w:t>
      </w:r>
    </w:p>
    <w:p w14:paraId="30740171" w14:textId="69D2D0D5" w:rsidR="00E21DC9" w:rsidRPr="00F01ED5" w:rsidRDefault="00E21DC9" w:rsidP="003B37C7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F01ED5">
        <w:rPr>
          <w:rFonts w:eastAsia="Times New Roman" w:cs="Times New Roman"/>
          <w:lang w:val="en-US" w:eastAsia="pl-PL"/>
        </w:rPr>
        <w:t xml:space="preserve">e-mail: </w:t>
      </w:r>
      <w:r w:rsidR="00A333E8" w:rsidRPr="00F01ED5">
        <w:rPr>
          <w:rFonts w:eastAsia="Times New Roman" w:cs="Times New Roman"/>
          <w:lang w:val="en-US" w:eastAsia="pl-PL"/>
        </w:rPr>
        <w:t>……</w:t>
      </w:r>
      <w:r w:rsidRPr="00F01ED5">
        <w:rPr>
          <w:rFonts w:eastAsia="Times New Roman" w:cs="Times New Roman"/>
          <w:lang w:val="en-US" w:eastAsia="pl-PL"/>
        </w:rPr>
        <w:t>..................................................</w:t>
      </w:r>
      <w:r w:rsidR="003B37C7" w:rsidRPr="00F01ED5">
        <w:rPr>
          <w:rFonts w:eastAsia="Times New Roman" w:cs="Times New Roman"/>
          <w:lang w:val="en-US" w:eastAsia="pl-PL"/>
        </w:rPr>
        <w:t>, tel. ……………………………………,</w:t>
      </w:r>
    </w:p>
    <w:p w14:paraId="0DBF83E6" w14:textId="620579A9" w:rsidR="007666FB" w:rsidRPr="00F01ED5" w:rsidRDefault="00E21DC9" w:rsidP="00C4191D">
      <w:pPr>
        <w:pStyle w:val="Akapitzlist"/>
        <w:numPr>
          <w:ilvl w:val="0"/>
          <w:numId w:val="3"/>
        </w:numPr>
        <w:spacing w:before="120" w:after="57" w:line="200" w:lineRule="atLeast"/>
        <w:jc w:val="both"/>
        <w:rPr>
          <w:rFonts w:eastAsia="Times New Roman" w:cs="Times New Roman"/>
          <w:b/>
          <w:lang w:eastAsia="pl-PL"/>
        </w:rPr>
      </w:pPr>
      <w:r w:rsidRPr="00F01ED5">
        <w:rPr>
          <w:rFonts w:eastAsia="Times New Roman" w:cs="Times New Roman"/>
          <w:b/>
          <w:lang w:eastAsia="pl-PL"/>
        </w:rPr>
        <w:t xml:space="preserve">W związku z postępowaniem </w:t>
      </w:r>
      <w:r w:rsidR="00A53770" w:rsidRPr="00F01ED5">
        <w:rPr>
          <w:rFonts w:eastAsia="Times New Roman" w:cs="Times New Roman"/>
          <w:b/>
          <w:lang w:eastAsia="pl-PL"/>
        </w:rPr>
        <w:t>o</w:t>
      </w:r>
      <w:r w:rsidRPr="00F01ED5">
        <w:rPr>
          <w:rFonts w:eastAsia="Times New Roman" w:cs="Times New Roman"/>
          <w:b/>
          <w:lang w:eastAsia="pl-PL"/>
        </w:rPr>
        <w:t xml:space="preserve"> udzielenie zamówienia </w:t>
      </w:r>
      <w:r w:rsidR="004D79C8" w:rsidRPr="00F01ED5">
        <w:rPr>
          <w:rFonts w:eastAsia="Times New Roman" w:cs="Times New Roman"/>
          <w:b/>
          <w:lang w:eastAsia="pl-PL"/>
        </w:rPr>
        <w:t>publicznego</w:t>
      </w:r>
      <w:r w:rsidR="00A53770" w:rsidRPr="00F01ED5">
        <w:rPr>
          <w:rFonts w:eastAsia="Times New Roman" w:cs="Times New Roman"/>
          <w:b/>
          <w:lang w:eastAsia="pl-PL"/>
        </w:rPr>
        <w:t>, prowadzonego przez Nadleśnictwo Strzebielino z siedzibą w Luzinie, ul. Ofiar Stutthofu 47, 84-242 Luzino,</w:t>
      </w:r>
      <w:r w:rsidR="004D79C8" w:rsidRPr="00F01ED5">
        <w:rPr>
          <w:rFonts w:eastAsia="Times New Roman" w:cs="Times New Roman"/>
          <w:b/>
          <w:lang w:eastAsia="pl-PL"/>
        </w:rPr>
        <w:t xml:space="preserve"> </w:t>
      </w:r>
      <w:r w:rsidR="0058585F" w:rsidRPr="00F01ED5">
        <w:rPr>
          <w:rFonts w:eastAsia="Times New Roman" w:cs="Times New Roman"/>
          <w:b/>
          <w:lang w:eastAsia="pl-PL"/>
        </w:rPr>
        <w:t xml:space="preserve">w trybie podstawowym – bez negocjacji, na podstawie </w:t>
      </w:r>
      <w:r w:rsidR="0058585F" w:rsidRPr="00F01ED5">
        <w:rPr>
          <w:rFonts w:eastAsia="Times New Roman" w:cs="Times New Roman"/>
          <w:b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F01ED5">
        <w:rPr>
          <w:rFonts w:eastAsia="Times New Roman" w:cs="Times New Roman"/>
          <w:b/>
          <w:i/>
          <w:iCs/>
          <w:lang w:eastAsia="pl-PL"/>
        </w:rPr>
        <w:t>późn</w:t>
      </w:r>
      <w:proofErr w:type="spellEnd"/>
      <w:r w:rsidR="0058585F" w:rsidRPr="00F01ED5">
        <w:rPr>
          <w:rFonts w:eastAsia="Times New Roman" w:cs="Times New Roman"/>
          <w:b/>
          <w:i/>
          <w:iCs/>
          <w:lang w:eastAsia="pl-PL"/>
        </w:rPr>
        <w:t>. zm.)</w:t>
      </w:r>
      <w:r w:rsidR="0058585F" w:rsidRPr="00F01ED5">
        <w:rPr>
          <w:rFonts w:eastAsia="Times New Roman" w:cs="Times New Roman"/>
          <w:b/>
          <w:lang w:eastAsia="pl-PL"/>
        </w:rPr>
        <w:t xml:space="preserve"> </w:t>
      </w:r>
      <w:r w:rsidR="00CC5A21" w:rsidRPr="00F01ED5">
        <w:rPr>
          <w:rFonts w:eastAsia="Times New Roman" w:cs="Times New Roman"/>
          <w:b/>
          <w:lang w:eastAsia="pl-PL"/>
        </w:rPr>
        <w:t>pn.</w:t>
      </w:r>
      <w:r w:rsidRPr="00F01ED5">
        <w:rPr>
          <w:rFonts w:eastAsia="Times New Roman" w:cs="Times New Roman"/>
          <w:b/>
          <w:lang w:eastAsia="pl-PL"/>
        </w:rPr>
        <w:t xml:space="preserve">: </w:t>
      </w:r>
    </w:p>
    <w:p w14:paraId="071933B2" w14:textId="77777777" w:rsidR="007666FB" w:rsidRPr="007666FB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5E3817A8" w14:textId="41EE0029" w:rsidR="00B24328" w:rsidRDefault="000A5231" w:rsidP="0058585F">
      <w:pPr>
        <w:spacing w:after="0"/>
        <w:jc w:val="center"/>
        <w:outlineLvl w:val="0"/>
        <w:rPr>
          <w:b/>
          <w:bCs/>
        </w:rPr>
      </w:pPr>
      <w:r>
        <w:rPr>
          <w:b/>
        </w:rPr>
        <w:t>Roboty k</w:t>
      </w:r>
      <w:r w:rsidR="009B5260" w:rsidRPr="009B5260">
        <w:rPr>
          <w:b/>
        </w:rPr>
        <w:t>onserwac</w:t>
      </w:r>
      <w:r>
        <w:rPr>
          <w:b/>
        </w:rPr>
        <w:t>y</w:t>
      </w:r>
      <w:r w:rsidR="009B5260" w:rsidRPr="009B5260">
        <w:rPr>
          <w:b/>
        </w:rPr>
        <w:t>j</w:t>
      </w:r>
      <w:r>
        <w:rPr>
          <w:b/>
        </w:rPr>
        <w:t>ne</w:t>
      </w:r>
      <w:r w:rsidR="009B5260" w:rsidRPr="009B5260">
        <w:rPr>
          <w:b/>
        </w:rPr>
        <w:t xml:space="preserve"> </w:t>
      </w:r>
      <w:r>
        <w:rPr>
          <w:b/>
        </w:rPr>
        <w:t xml:space="preserve">na </w:t>
      </w:r>
      <w:r w:rsidR="009B5260" w:rsidRPr="009B5260">
        <w:rPr>
          <w:b/>
        </w:rPr>
        <w:t>dr</w:t>
      </w:r>
      <w:r>
        <w:rPr>
          <w:b/>
        </w:rPr>
        <w:t>o</w:t>
      </w:r>
      <w:r w:rsidR="009B5260" w:rsidRPr="009B5260">
        <w:rPr>
          <w:b/>
        </w:rPr>
        <w:t>g</w:t>
      </w:r>
      <w:r>
        <w:rPr>
          <w:b/>
        </w:rPr>
        <w:t>ach</w:t>
      </w:r>
      <w:r w:rsidR="009B5260" w:rsidRPr="009B5260">
        <w:rPr>
          <w:b/>
        </w:rPr>
        <w:t xml:space="preserve"> leśnych na terenie Nadleśnictwa Strzebielino w roku 2021</w:t>
      </w:r>
    </w:p>
    <w:p w14:paraId="28F07893" w14:textId="229AF67E" w:rsidR="00E21DC9" w:rsidRPr="003B6B8D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>
        <w:rPr>
          <w:b/>
          <w:bCs/>
        </w:rPr>
        <w:t xml:space="preserve">(znak postępowania </w:t>
      </w:r>
      <w:r w:rsidR="0058585F">
        <w:rPr>
          <w:b/>
          <w:bCs/>
        </w:rPr>
        <w:t>SA.270.1</w:t>
      </w:r>
      <w:r w:rsidR="000A5231">
        <w:rPr>
          <w:b/>
          <w:bCs/>
        </w:rPr>
        <w:t>0</w:t>
      </w:r>
      <w:r w:rsidR="0058585F">
        <w:rPr>
          <w:b/>
          <w:bCs/>
        </w:rPr>
        <w:t>.202</w:t>
      </w:r>
      <w:r w:rsidR="000A5231">
        <w:rPr>
          <w:b/>
          <w:bCs/>
        </w:rPr>
        <w:t>2</w:t>
      </w:r>
      <w:r w:rsidR="00B24328" w:rsidRPr="00B24328">
        <w:rPr>
          <w:b/>
          <w:bCs/>
        </w:rPr>
        <w:t>)</w:t>
      </w:r>
    </w:p>
    <w:p w14:paraId="32F5FD18" w14:textId="2DEEF666" w:rsidR="00070088" w:rsidRPr="00F01ED5" w:rsidRDefault="00070088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b/>
          <w:bCs/>
          <w:lang w:eastAsia="pl-PL"/>
        </w:rPr>
      </w:pPr>
      <w:r w:rsidRPr="00F01ED5">
        <w:rPr>
          <w:rFonts w:eastAsia="Times New Roman" w:cs="Times New Roman"/>
          <w:b/>
          <w:bCs/>
          <w:lang w:eastAsia="pl-PL"/>
        </w:rPr>
        <w:tab/>
      </w:r>
      <w:r w:rsidR="00D13373" w:rsidRPr="00F01ED5">
        <w:rPr>
          <w:rFonts w:eastAsia="Times New Roman" w:cs="Times New Roman"/>
          <w:b/>
          <w:bCs/>
          <w:lang w:eastAsia="pl-PL"/>
        </w:rPr>
        <w:tab/>
      </w:r>
      <w:r w:rsidRPr="00F01ED5">
        <w:rPr>
          <w:rFonts w:eastAsia="Times New Roman" w:cs="Times New Roman"/>
          <w:b/>
          <w:bCs/>
          <w:lang w:eastAsia="pl-PL"/>
        </w:rPr>
        <w:t>składamy niniejszym ofertę na:</w:t>
      </w:r>
    </w:p>
    <w:tbl>
      <w:tblPr>
        <w:tblStyle w:val="Tabela-Siatka"/>
        <w:tblW w:w="93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5"/>
        <w:gridCol w:w="3397"/>
        <w:gridCol w:w="1418"/>
        <w:gridCol w:w="992"/>
        <w:gridCol w:w="1276"/>
        <w:gridCol w:w="1417"/>
      </w:tblGrid>
      <w:tr w:rsidR="00CE1FFA" w:rsidRPr="00F01ED5" w14:paraId="2A53AF3E" w14:textId="77777777" w:rsidTr="00CE1FFA">
        <w:tc>
          <w:tcPr>
            <w:tcW w:w="855" w:type="dxa"/>
            <w:vAlign w:val="center"/>
          </w:tcPr>
          <w:p w14:paraId="5920BAC1" w14:textId="273DED7D" w:rsidR="00CE1FFA" w:rsidRPr="00F01ED5" w:rsidRDefault="00CE1FFA" w:rsidP="00CE1FFA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01ED5">
              <w:rPr>
                <w:rFonts w:asciiTheme="minorHAnsi" w:hAnsiTheme="minorHAnsi" w:cstheme="minorHAnsi"/>
                <w:bCs/>
                <w:sz w:val="22"/>
                <w:szCs w:val="22"/>
              </w:rPr>
              <w:t>Nr części zam.</w:t>
            </w:r>
          </w:p>
        </w:tc>
        <w:tc>
          <w:tcPr>
            <w:tcW w:w="3397" w:type="dxa"/>
            <w:vAlign w:val="center"/>
          </w:tcPr>
          <w:p w14:paraId="014FFABD" w14:textId="33FF02F2" w:rsidR="00CE1FFA" w:rsidRPr="00F01ED5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01ED5">
              <w:rPr>
                <w:rFonts w:asciiTheme="minorHAnsi" w:hAnsiTheme="minorHAnsi" w:cstheme="minorHAnsi"/>
                <w:bCs/>
                <w:sz w:val="22"/>
                <w:szCs w:val="22"/>
              </w:rPr>
              <w:t>Element zamówienia</w:t>
            </w:r>
          </w:p>
        </w:tc>
        <w:tc>
          <w:tcPr>
            <w:tcW w:w="1418" w:type="dxa"/>
            <w:vAlign w:val="center"/>
          </w:tcPr>
          <w:p w14:paraId="1FA23F02" w14:textId="77777777" w:rsidR="00CE1FFA" w:rsidRPr="00F01ED5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01ED5">
              <w:rPr>
                <w:rFonts w:asciiTheme="minorHAnsi" w:hAnsiTheme="minorHAnsi" w:cstheme="minorHAnsi"/>
                <w:bCs/>
                <w:sz w:val="22"/>
                <w:szCs w:val="22"/>
              </w:rPr>
              <w:t>Cena netto</w:t>
            </w:r>
          </w:p>
          <w:p w14:paraId="7EAB1CED" w14:textId="77777777" w:rsidR="00CE1FFA" w:rsidRPr="00F01ED5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01ED5">
              <w:rPr>
                <w:rFonts w:asciiTheme="minorHAnsi" w:hAnsiTheme="minorHAnsi" w:cstheme="minorHAnsi"/>
                <w:bCs/>
                <w:sz w:val="22"/>
                <w:szCs w:val="22"/>
              </w:rPr>
              <w:t>[zł]</w:t>
            </w:r>
          </w:p>
        </w:tc>
        <w:tc>
          <w:tcPr>
            <w:tcW w:w="992" w:type="dxa"/>
            <w:vAlign w:val="center"/>
          </w:tcPr>
          <w:p w14:paraId="0581B792" w14:textId="77777777" w:rsidR="00CE1FFA" w:rsidRPr="00F01ED5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01ED5">
              <w:rPr>
                <w:rFonts w:asciiTheme="minorHAnsi" w:hAnsiTheme="minorHAnsi" w:cstheme="minorHAnsi"/>
                <w:bCs/>
                <w:sz w:val="22"/>
                <w:szCs w:val="22"/>
              </w:rPr>
              <w:t>Wymiar podatku VAT</w:t>
            </w:r>
          </w:p>
          <w:p w14:paraId="5C6C1F19" w14:textId="77777777" w:rsidR="00CE1FFA" w:rsidRPr="00F01ED5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01ED5">
              <w:rPr>
                <w:rFonts w:asciiTheme="minorHAnsi" w:hAnsiTheme="minorHAnsi" w:cstheme="minorHAnsi"/>
                <w:bCs/>
                <w:sz w:val="22"/>
                <w:szCs w:val="22"/>
              </w:rPr>
              <w:t>[%]</w:t>
            </w:r>
          </w:p>
        </w:tc>
        <w:tc>
          <w:tcPr>
            <w:tcW w:w="1276" w:type="dxa"/>
            <w:vAlign w:val="center"/>
          </w:tcPr>
          <w:p w14:paraId="3AF1F1BA" w14:textId="77777777" w:rsidR="00CE1FFA" w:rsidRPr="00F01ED5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01ED5">
              <w:rPr>
                <w:rFonts w:asciiTheme="minorHAnsi" w:hAnsiTheme="minorHAnsi" w:cstheme="minorHAnsi"/>
                <w:bCs/>
                <w:sz w:val="22"/>
                <w:szCs w:val="22"/>
              </w:rPr>
              <w:t>Podatek VAT</w:t>
            </w:r>
          </w:p>
          <w:p w14:paraId="3835D35B" w14:textId="77777777" w:rsidR="00CE1FFA" w:rsidRPr="00F01ED5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01ED5">
              <w:rPr>
                <w:rFonts w:asciiTheme="minorHAnsi" w:hAnsiTheme="minorHAnsi" w:cstheme="minorHAnsi"/>
                <w:bCs/>
                <w:sz w:val="22"/>
                <w:szCs w:val="22"/>
              </w:rPr>
              <w:t>[zł]</w:t>
            </w:r>
          </w:p>
        </w:tc>
        <w:tc>
          <w:tcPr>
            <w:tcW w:w="1417" w:type="dxa"/>
            <w:vAlign w:val="center"/>
          </w:tcPr>
          <w:p w14:paraId="03FA1238" w14:textId="77777777" w:rsidR="00CE1FFA" w:rsidRPr="00F01ED5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01ED5">
              <w:rPr>
                <w:rFonts w:asciiTheme="minorHAnsi" w:hAnsiTheme="minorHAnsi" w:cstheme="minorHAnsi"/>
                <w:bCs/>
                <w:sz w:val="22"/>
                <w:szCs w:val="22"/>
              </w:rPr>
              <w:t>Cena brutto</w:t>
            </w:r>
          </w:p>
          <w:p w14:paraId="3F6BEC43" w14:textId="77777777" w:rsidR="00CE1FFA" w:rsidRPr="00F01ED5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01ED5">
              <w:rPr>
                <w:rFonts w:asciiTheme="minorHAnsi" w:hAnsiTheme="minorHAnsi" w:cstheme="minorHAnsi"/>
                <w:bCs/>
                <w:sz w:val="22"/>
                <w:szCs w:val="22"/>
              </w:rPr>
              <w:t>[zł]</w:t>
            </w:r>
          </w:p>
        </w:tc>
      </w:tr>
      <w:tr w:rsidR="00CE1FFA" w:rsidRPr="00916ADE" w14:paraId="1D99EE83" w14:textId="77777777" w:rsidTr="00CE1FFA">
        <w:trPr>
          <w:trHeight w:val="828"/>
        </w:trPr>
        <w:tc>
          <w:tcPr>
            <w:tcW w:w="855" w:type="dxa"/>
            <w:vAlign w:val="center"/>
          </w:tcPr>
          <w:p w14:paraId="066D8677" w14:textId="0DCCAC28" w:rsidR="00CE1FFA" w:rsidRPr="00916ADE" w:rsidRDefault="00CE1FFA" w:rsidP="00CE1FFA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6ADE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397" w:type="dxa"/>
            <w:vAlign w:val="center"/>
          </w:tcPr>
          <w:p w14:paraId="79E91046" w14:textId="585EC659" w:rsidR="00CE1FFA" w:rsidRPr="00916ADE" w:rsidRDefault="00CE1FFA" w:rsidP="000A5231">
            <w:pPr>
              <w:tabs>
                <w:tab w:val="left" w:pos="360"/>
              </w:tabs>
              <w:spacing w:before="57" w:line="2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6ADE">
              <w:rPr>
                <w:rFonts w:asciiTheme="minorHAnsi" w:hAnsiTheme="minorHAnsi" w:cstheme="minorHAnsi"/>
                <w:b/>
                <w:sz w:val="22"/>
                <w:szCs w:val="22"/>
              </w:rPr>
              <w:t>Roboty konserwacyjne standardowe</w:t>
            </w:r>
          </w:p>
        </w:tc>
        <w:tc>
          <w:tcPr>
            <w:tcW w:w="1418" w:type="dxa"/>
            <w:vAlign w:val="center"/>
          </w:tcPr>
          <w:p w14:paraId="1C37069E" w14:textId="68699916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60597F2" w14:textId="6728E060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6ADE">
              <w:rPr>
                <w:rFonts w:asciiTheme="minorHAnsi" w:hAnsiTheme="minorHAnsi" w:cstheme="minorHAnsi"/>
                <w:b/>
                <w:sz w:val="22"/>
                <w:szCs w:val="22"/>
              </w:rPr>
              <w:t>23 %</w:t>
            </w:r>
          </w:p>
        </w:tc>
        <w:tc>
          <w:tcPr>
            <w:tcW w:w="1276" w:type="dxa"/>
            <w:vAlign w:val="center"/>
          </w:tcPr>
          <w:p w14:paraId="1FA2C967" w14:textId="57335E69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3152785" w14:textId="52AD2363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E1FFA" w:rsidRPr="00916ADE" w14:paraId="63A466C9" w14:textId="77777777" w:rsidTr="00CE1FFA">
        <w:tc>
          <w:tcPr>
            <w:tcW w:w="855" w:type="dxa"/>
            <w:vAlign w:val="center"/>
          </w:tcPr>
          <w:p w14:paraId="623B6E51" w14:textId="7FF5228A" w:rsidR="00CE1FFA" w:rsidRPr="00916ADE" w:rsidRDefault="00CE1FFA" w:rsidP="00CE1FFA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6ADE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397" w:type="dxa"/>
            <w:vAlign w:val="center"/>
          </w:tcPr>
          <w:p w14:paraId="69232165" w14:textId="2F4C18AB" w:rsidR="00CE1FFA" w:rsidRPr="00916ADE" w:rsidRDefault="00CE1FFA" w:rsidP="000A5231">
            <w:pPr>
              <w:tabs>
                <w:tab w:val="left" w:pos="360"/>
              </w:tabs>
              <w:spacing w:before="57" w:line="2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6ADE">
              <w:rPr>
                <w:rFonts w:asciiTheme="minorHAnsi" w:hAnsiTheme="minorHAnsi" w:cstheme="minorHAnsi"/>
                <w:b/>
                <w:sz w:val="22"/>
                <w:szCs w:val="22"/>
              </w:rPr>
              <w:t>Roboty konserwacyjne specjalistyczne – wykonywane maszynami do recyklingu i</w:t>
            </w:r>
            <w:r w:rsidR="00916AD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916ADE">
              <w:rPr>
                <w:rFonts w:asciiTheme="minorHAnsi" w:hAnsiTheme="minorHAnsi" w:cstheme="minorHAnsi"/>
                <w:b/>
                <w:sz w:val="22"/>
                <w:szCs w:val="22"/>
              </w:rPr>
              <w:t>renowacji nawierzchni oraz walcem samojezdnym</w:t>
            </w:r>
          </w:p>
        </w:tc>
        <w:tc>
          <w:tcPr>
            <w:tcW w:w="1418" w:type="dxa"/>
            <w:vAlign w:val="center"/>
          </w:tcPr>
          <w:p w14:paraId="2F057B57" w14:textId="77777777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0598CC1" w14:textId="5043D26A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6ADE">
              <w:rPr>
                <w:rFonts w:asciiTheme="minorHAnsi" w:hAnsiTheme="minorHAnsi" w:cstheme="minorHAnsi"/>
                <w:b/>
                <w:sz w:val="22"/>
                <w:szCs w:val="22"/>
              </w:rPr>
              <w:t>23 %</w:t>
            </w:r>
          </w:p>
        </w:tc>
        <w:tc>
          <w:tcPr>
            <w:tcW w:w="1276" w:type="dxa"/>
            <w:vAlign w:val="center"/>
          </w:tcPr>
          <w:p w14:paraId="06797AEB" w14:textId="77777777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D6D42B0" w14:textId="77777777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E1FFA" w:rsidRPr="00916ADE" w14:paraId="408FBF62" w14:textId="77777777" w:rsidTr="00CE1FFA">
        <w:trPr>
          <w:trHeight w:val="851"/>
        </w:trPr>
        <w:tc>
          <w:tcPr>
            <w:tcW w:w="855" w:type="dxa"/>
            <w:vAlign w:val="center"/>
          </w:tcPr>
          <w:p w14:paraId="3E66E90B" w14:textId="7A3B082F" w:rsidR="00CE1FFA" w:rsidRPr="00916ADE" w:rsidRDefault="00CE1FFA" w:rsidP="00CE1FFA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6ADE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397" w:type="dxa"/>
            <w:vAlign w:val="center"/>
          </w:tcPr>
          <w:p w14:paraId="6D68B6E5" w14:textId="618E7903" w:rsidR="00CE1FFA" w:rsidRPr="00916ADE" w:rsidRDefault="00CE1FFA" w:rsidP="000A5231">
            <w:pPr>
              <w:tabs>
                <w:tab w:val="left" w:pos="360"/>
              </w:tabs>
              <w:spacing w:before="57" w:line="24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6ADE">
              <w:rPr>
                <w:rFonts w:asciiTheme="minorHAnsi" w:hAnsiTheme="minorHAnsi" w:cstheme="minorHAnsi"/>
                <w:b/>
                <w:sz w:val="22"/>
                <w:szCs w:val="22"/>
              </w:rPr>
              <w:t>Wykaszanie i mulczowanie poboczy dróg leśnych</w:t>
            </w:r>
          </w:p>
        </w:tc>
        <w:tc>
          <w:tcPr>
            <w:tcW w:w="1418" w:type="dxa"/>
            <w:vAlign w:val="center"/>
          </w:tcPr>
          <w:p w14:paraId="47F6B09A" w14:textId="77777777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DE1D47E" w14:textId="7BF34A90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6ADE">
              <w:rPr>
                <w:rFonts w:asciiTheme="minorHAnsi" w:hAnsiTheme="minorHAnsi" w:cstheme="minorHAnsi"/>
                <w:b/>
                <w:sz w:val="22"/>
                <w:szCs w:val="22"/>
              </w:rPr>
              <w:t>8 %</w:t>
            </w:r>
          </w:p>
        </w:tc>
        <w:tc>
          <w:tcPr>
            <w:tcW w:w="1276" w:type="dxa"/>
            <w:vAlign w:val="center"/>
          </w:tcPr>
          <w:p w14:paraId="3BA1C9BA" w14:textId="77777777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8C4CA3F" w14:textId="77777777" w:rsidR="00CE1FFA" w:rsidRPr="00916ADE" w:rsidRDefault="00CE1FFA" w:rsidP="00F221B0">
            <w:pPr>
              <w:tabs>
                <w:tab w:val="left" w:pos="360"/>
              </w:tabs>
              <w:spacing w:before="57" w:line="24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C6053A0" w14:textId="77777777" w:rsidR="00425FF5" w:rsidRPr="00F01ED5" w:rsidRDefault="00425FF5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</w:p>
    <w:p w14:paraId="7227245D" w14:textId="0DEB5798" w:rsidR="000A5231" w:rsidRDefault="00425FF5" w:rsidP="00425FF5">
      <w:pPr>
        <w:pStyle w:val="Akapitzlist"/>
        <w:numPr>
          <w:ilvl w:val="0"/>
          <w:numId w:val="3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Wynagrodzenie zaoferowane w pkt. 1 powyżej wynika z kosztorysu ofertowego</w:t>
      </w:r>
      <w:r w:rsidR="009569EE" w:rsidRPr="00F01ED5">
        <w:rPr>
          <w:rFonts w:eastAsia="Times New Roman" w:cstheme="minorHAnsi"/>
          <w:lang w:eastAsia="pl-PL"/>
        </w:rPr>
        <w:t>, zawartego w</w:t>
      </w:r>
      <w:r w:rsidR="00F01ED5">
        <w:rPr>
          <w:rFonts w:eastAsia="Times New Roman" w:cstheme="minorHAnsi"/>
          <w:lang w:eastAsia="pl-PL"/>
        </w:rPr>
        <w:t> </w:t>
      </w:r>
      <w:r w:rsidR="009569EE" w:rsidRPr="00F01ED5">
        <w:rPr>
          <w:rFonts w:eastAsia="Times New Roman" w:cstheme="minorHAnsi"/>
          <w:lang w:eastAsia="pl-PL"/>
        </w:rPr>
        <w:t xml:space="preserve">pkt. </w:t>
      </w:r>
      <w:r w:rsidR="00F01ED5">
        <w:rPr>
          <w:rFonts w:eastAsia="Times New Roman" w:cstheme="minorHAnsi"/>
          <w:lang w:eastAsia="pl-PL"/>
        </w:rPr>
        <w:t>4</w:t>
      </w:r>
      <w:r w:rsidRPr="00F01ED5">
        <w:rPr>
          <w:rFonts w:eastAsia="Times New Roman" w:cstheme="minorHAnsi"/>
          <w:lang w:eastAsia="pl-PL"/>
        </w:rPr>
        <w:t xml:space="preserve"> i</w:t>
      </w:r>
      <w:r w:rsidR="00F01ED5" w:rsidRPr="00F01ED5">
        <w:rPr>
          <w:rFonts w:eastAsia="Times New Roman" w:cstheme="minorHAnsi"/>
          <w:lang w:eastAsia="pl-PL"/>
        </w:rPr>
        <w:t> </w:t>
      </w:r>
      <w:r w:rsidRPr="00F01ED5">
        <w:rPr>
          <w:rFonts w:eastAsia="Times New Roman" w:cstheme="minorHAnsi"/>
          <w:lang w:eastAsia="pl-PL"/>
        </w:rPr>
        <w:t>stanowi sumę</w:t>
      </w:r>
      <w:r w:rsidR="00F01ED5" w:rsidRPr="00F01ED5">
        <w:rPr>
          <w:rFonts w:eastAsia="Times New Roman" w:cstheme="minorHAnsi"/>
          <w:lang w:eastAsia="pl-PL"/>
        </w:rPr>
        <w:t xml:space="preserve"> </w:t>
      </w:r>
      <w:r w:rsidRPr="00F01ED5">
        <w:rPr>
          <w:rFonts w:eastAsia="Times New Roman" w:cstheme="minorHAnsi"/>
          <w:lang w:eastAsia="pl-PL"/>
        </w:rPr>
        <w:t xml:space="preserve">wartości za </w:t>
      </w:r>
      <w:r w:rsidR="00F01ED5" w:rsidRPr="00F01ED5">
        <w:rPr>
          <w:rFonts w:eastAsia="Times New Roman" w:cstheme="minorHAnsi"/>
          <w:lang w:eastAsia="pl-PL"/>
        </w:rPr>
        <w:t xml:space="preserve">wszystkie </w:t>
      </w:r>
      <w:r w:rsidRPr="00F01ED5">
        <w:rPr>
          <w:rFonts w:eastAsia="Times New Roman" w:cstheme="minorHAnsi"/>
          <w:lang w:eastAsia="pl-PL"/>
        </w:rPr>
        <w:t>poszczególne pozycje</w:t>
      </w:r>
      <w:r w:rsidR="00F01ED5" w:rsidRPr="00F01ED5">
        <w:rPr>
          <w:rFonts w:eastAsia="Times New Roman" w:cstheme="minorHAnsi"/>
          <w:lang w:eastAsia="pl-PL"/>
        </w:rPr>
        <w:t xml:space="preserve"> kosztorysowe</w:t>
      </w:r>
      <w:r w:rsidRPr="00F01ED5">
        <w:rPr>
          <w:rFonts w:eastAsia="Times New Roman" w:cstheme="minorHAnsi"/>
          <w:lang w:eastAsia="pl-PL"/>
        </w:rPr>
        <w:t xml:space="preserve"> </w:t>
      </w:r>
      <w:r w:rsidR="009569EE" w:rsidRPr="00F01ED5">
        <w:rPr>
          <w:rFonts w:eastAsia="Times New Roman" w:cstheme="minorHAnsi"/>
          <w:lang w:eastAsia="pl-PL"/>
        </w:rPr>
        <w:t xml:space="preserve">dla </w:t>
      </w:r>
      <w:r w:rsidR="00F01ED5" w:rsidRPr="00F01ED5">
        <w:rPr>
          <w:rFonts w:eastAsia="Times New Roman" w:cstheme="minorHAnsi"/>
          <w:lang w:eastAsia="pl-PL"/>
        </w:rPr>
        <w:t>części zamówienia, dla których składamy niniejszą ofertę.</w:t>
      </w:r>
    </w:p>
    <w:p w14:paraId="188C170C" w14:textId="77777777" w:rsidR="00F01ED5" w:rsidRPr="00F01ED5" w:rsidRDefault="00F01ED5" w:rsidP="00F01ED5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</w:p>
    <w:p w14:paraId="42277713" w14:textId="52EA53CD" w:rsidR="00F01ED5" w:rsidRPr="00F01ED5" w:rsidRDefault="00F01ED5" w:rsidP="00F01ED5">
      <w:pPr>
        <w:pStyle w:val="Akapitzlist"/>
        <w:numPr>
          <w:ilvl w:val="0"/>
          <w:numId w:val="3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Informujemy, że wybór oferty</w:t>
      </w:r>
      <w:r w:rsidR="00914B56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lang w:eastAsia="pl-PL"/>
          </w:rPr>
          <w:id w:val="-18016833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4B56"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Pr="00F01ED5">
        <w:rPr>
          <w:rFonts w:eastAsia="Times New Roman" w:cstheme="minorHAnsi"/>
          <w:lang w:eastAsia="pl-PL"/>
        </w:rPr>
        <w:t xml:space="preserve"> </w:t>
      </w:r>
      <w:r w:rsidRPr="00F01ED5">
        <w:rPr>
          <w:rFonts w:eastAsia="Times New Roman" w:cstheme="minorHAnsi"/>
          <w:b/>
          <w:bCs/>
          <w:lang w:eastAsia="pl-PL"/>
        </w:rPr>
        <w:t>nie będzie</w:t>
      </w:r>
      <w:r w:rsidR="00914B56">
        <w:rPr>
          <w:rFonts w:eastAsia="Times New Roman" w:cstheme="minorHAnsi"/>
          <w:b/>
          <w:bCs/>
          <w:lang w:eastAsia="pl-PL"/>
        </w:rPr>
        <w:t xml:space="preserve"> </w:t>
      </w:r>
      <w:r w:rsidR="00914B56" w:rsidRPr="00914B56">
        <w:rPr>
          <w:rFonts w:eastAsia="Times New Roman" w:cstheme="minorHAnsi"/>
          <w:lang w:eastAsia="pl-PL"/>
        </w:rPr>
        <w:t xml:space="preserve">/ </w:t>
      </w:r>
      <w:sdt>
        <w:sdtPr>
          <w:rPr>
            <w:rFonts w:eastAsia="Times New Roman" w:cstheme="minorHAnsi"/>
            <w:lang w:eastAsia="pl-PL"/>
          </w:rPr>
          <w:id w:val="-1224290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F1A3A">
            <w:rPr>
              <w:rFonts w:ascii="MS Gothic" w:eastAsia="MS Gothic" w:hAnsi="MS Gothic" w:cstheme="minorHAnsi" w:hint="eastAsia"/>
              <w:lang w:eastAsia="pl-PL"/>
            </w:rPr>
            <w:t>☐</w:t>
          </w:r>
        </w:sdtContent>
      </w:sdt>
      <w:r w:rsidR="00914B56">
        <w:rPr>
          <w:rFonts w:eastAsia="Times New Roman" w:cstheme="minorHAnsi"/>
          <w:b/>
          <w:bCs/>
          <w:lang w:eastAsia="pl-PL"/>
        </w:rPr>
        <w:t xml:space="preserve"> </w:t>
      </w:r>
      <w:proofErr w:type="spellStart"/>
      <w:r w:rsidRPr="00F01ED5">
        <w:rPr>
          <w:rFonts w:eastAsia="Times New Roman" w:cstheme="minorHAnsi"/>
          <w:b/>
          <w:bCs/>
          <w:lang w:eastAsia="pl-PL"/>
        </w:rPr>
        <w:t>będzie</w:t>
      </w:r>
      <w:proofErr w:type="spellEnd"/>
      <w:r w:rsidRPr="00F01ED5">
        <w:rPr>
          <w:rFonts w:eastAsia="Times New Roman" w:cstheme="minorHAnsi"/>
          <w:lang w:eastAsia="pl-PL"/>
        </w:rPr>
        <w:t xml:space="preserve"> prowadzić do powstania u</w:t>
      </w:r>
      <w:r w:rsidR="00914B56">
        <w:rPr>
          <w:rFonts w:eastAsia="Times New Roman" w:cstheme="minorHAnsi"/>
          <w:lang w:eastAsia="pl-PL"/>
        </w:rPr>
        <w:t> </w:t>
      </w:r>
      <w:r w:rsidRPr="00F01ED5">
        <w:rPr>
          <w:rFonts w:eastAsia="Times New Roman" w:cstheme="minorHAnsi"/>
          <w:lang w:eastAsia="pl-PL"/>
        </w:rPr>
        <w:t>Zamawiającego obowiązku podatkowego zgodnie z przepisami o podatku od towarów i</w:t>
      </w:r>
      <w:r w:rsidR="00914B56">
        <w:rPr>
          <w:rFonts w:eastAsia="Times New Roman" w:cstheme="minorHAnsi"/>
          <w:lang w:eastAsia="pl-PL"/>
        </w:rPr>
        <w:t> </w:t>
      </w:r>
      <w:r w:rsidRPr="00F01ED5">
        <w:rPr>
          <w:rFonts w:eastAsia="Times New Roman" w:cstheme="minorHAnsi"/>
          <w:lang w:eastAsia="pl-PL"/>
        </w:rPr>
        <w:t>usług</w:t>
      </w:r>
      <w:r w:rsidR="003F1A3A">
        <w:rPr>
          <w:rFonts w:eastAsia="Times New Roman" w:cstheme="minorHAnsi"/>
          <w:lang w:eastAsia="pl-PL"/>
        </w:rPr>
        <w:t xml:space="preserve"> (jeżeli zaznaczono pole „będzie”, należy podać informacje w </w:t>
      </w:r>
      <w:proofErr w:type="spellStart"/>
      <w:r w:rsidR="003F1A3A">
        <w:rPr>
          <w:rFonts w:eastAsia="Times New Roman" w:cstheme="minorHAnsi"/>
          <w:lang w:eastAsia="pl-PL"/>
        </w:rPr>
        <w:t>ppkt</w:t>
      </w:r>
      <w:proofErr w:type="spellEnd"/>
      <w:r w:rsidR="003F1A3A">
        <w:rPr>
          <w:rFonts w:eastAsia="Times New Roman" w:cstheme="minorHAnsi"/>
          <w:lang w:eastAsia="pl-PL"/>
        </w:rPr>
        <w:t>. 1 – 3)</w:t>
      </w:r>
      <w:r>
        <w:rPr>
          <w:rFonts w:eastAsia="Times New Roman" w:cstheme="minorHAnsi"/>
          <w:lang w:eastAsia="pl-PL"/>
        </w:rPr>
        <w:t>:</w:t>
      </w:r>
    </w:p>
    <w:p w14:paraId="7F0FFE72" w14:textId="2687ABE7" w:rsidR="00F01ED5" w:rsidRPr="00F01ED5" w:rsidRDefault="00F01ED5" w:rsidP="00F4391E">
      <w:pPr>
        <w:pStyle w:val="Akapitzlist"/>
        <w:numPr>
          <w:ilvl w:val="0"/>
          <w:numId w:val="8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23A166DC" w14:textId="6217611D" w:rsidR="00F01ED5" w:rsidRDefault="00F4391E" w:rsidP="00F01ED5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</w:r>
      <w:r w:rsidR="00F01ED5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…………………………………………………………………………………………………………………………………..</w:t>
      </w:r>
    </w:p>
    <w:p w14:paraId="35F57FDC" w14:textId="62E7498D" w:rsidR="00F4391E" w:rsidRDefault="00F4391E" w:rsidP="00F01ED5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  <w:t>…………………………………………………………………………………………………………………………………..</w:t>
      </w:r>
    </w:p>
    <w:p w14:paraId="5DFDA201" w14:textId="36F17EC3" w:rsidR="00F4391E" w:rsidRPr="00F01ED5" w:rsidRDefault="00F4391E" w:rsidP="00F01ED5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ab/>
        <w:t>…………………………………………………………………………………………………………………………………..</w:t>
      </w:r>
    </w:p>
    <w:p w14:paraId="01F3BAC0" w14:textId="5703C1B6" w:rsidR="00F01ED5" w:rsidRDefault="00F01ED5" w:rsidP="00F4391E">
      <w:pPr>
        <w:pStyle w:val="Akapitzlist"/>
        <w:numPr>
          <w:ilvl w:val="0"/>
          <w:numId w:val="8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lastRenderedPageBreak/>
        <w:t xml:space="preserve">Wartość ww. towaru lub usługi objętego obowiązkiem podatkowym Zamawiającego bez kwoty podatku od towarów i usług (VAT) wynosi: </w:t>
      </w:r>
      <w:r w:rsidR="00F4391E">
        <w:rPr>
          <w:rFonts w:eastAsia="Times New Roman" w:cstheme="minorHAnsi"/>
          <w:lang w:eastAsia="pl-PL"/>
        </w:rPr>
        <w:t xml:space="preserve">…………………………………………… </w:t>
      </w:r>
      <w:r w:rsidRPr="00F01ED5">
        <w:rPr>
          <w:rFonts w:eastAsia="Times New Roman" w:cstheme="minorHAnsi"/>
          <w:lang w:eastAsia="pl-PL"/>
        </w:rPr>
        <w:t>PLN</w:t>
      </w:r>
      <w:r w:rsidR="00F4391E">
        <w:rPr>
          <w:rFonts w:eastAsia="Times New Roman" w:cstheme="minorHAnsi"/>
          <w:lang w:eastAsia="pl-PL"/>
        </w:rPr>
        <w:t>,</w:t>
      </w:r>
    </w:p>
    <w:p w14:paraId="5952051F" w14:textId="718C82E6" w:rsidR="00F01ED5" w:rsidRDefault="00F01ED5" w:rsidP="00F4391E">
      <w:pPr>
        <w:pStyle w:val="Akapitzlist"/>
        <w:numPr>
          <w:ilvl w:val="0"/>
          <w:numId w:val="8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  <w:r w:rsidRPr="00F4391E">
        <w:rPr>
          <w:rFonts w:eastAsia="Times New Roman" w:cstheme="minorHAnsi"/>
          <w:lang w:eastAsia="pl-PL"/>
        </w:rPr>
        <w:t xml:space="preserve">Stawka podatku od towaru i usług (VAT), która zgodnie z naszą wiedzą będzie miała zastosowanie to </w:t>
      </w:r>
      <w:r w:rsidR="00F4391E">
        <w:rPr>
          <w:rFonts w:eastAsia="Times New Roman" w:cstheme="minorHAnsi"/>
          <w:lang w:eastAsia="pl-PL"/>
        </w:rPr>
        <w:t xml:space="preserve">……………………………………. </w:t>
      </w:r>
      <w:r w:rsidRPr="00F4391E">
        <w:rPr>
          <w:rFonts w:eastAsia="Times New Roman" w:cstheme="minorHAnsi"/>
          <w:lang w:eastAsia="pl-PL"/>
        </w:rPr>
        <w:t>%</w:t>
      </w:r>
      <w:r w:rsidR="00F4391E">
        <w:rPr>
          <w:rFonts w:eastAsia="Times New Roman" w:cstheme="minorHAnsi"/>
          <w:lang w:eastAsia="pl-PL"/>
        </w:rPr>
        <w:t>.</w:t>
      </w:r>
    </w:p>
    <w:p w14:paraId="0C623112" w14:textId="77777777" w:rsidR="00F4391E" w:rsidRPr="00F4391E" w:rsidRDefault="00F4391E" w:rsidP="00F4391E">
      <w:pPr>
        <w:tabs>
          <w:tab w:val="left" w:pos="360"/>
        </w:tabs>
        <w:spacing w:before="57" w:after="57" w:line="200" w:lineRule="atLeast"/>
        <w:ind w:left="720"/>
        <w:jc w:val="both"/>
        <w:rPr>
          <w:rFonts w:eastAsia="Times New Roman" w:cstheme="minorHAnsi"/>
          <w:lang w:eastAsia="pl-PL"/>
        </w:rPr>
      </w:pPr>
    </w:p>
    <w:p w14:paraId="2C82DCED" w14:textId="38854F72" w:rsidR="00F4221F" w:rsidRDefault="00F4391E" w:rsidP="00D13373">
      <w:pPr>
        <w:pStyle w:val="Akapitzlist"/>
        <w:numPr>
          <w:ilvl w:val="0"/>
          <w:numId w:val="3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</w:t>
      </w:r>
      <w:r w:rsidR="00F4221F" w:rsidRPr="00F01ED5">
        <w:rPr>
          <w:rFonts w:eastAsia="Times New Roman" w:cstheme="minorHAnsi"/>
          <w:lang w:eastAsia="pl-PL"/>
        </w:rPr>
        <w:t>osztorys ofertow</w:t>
      </w:r>
      <w:r>
        <w:rPr>
          <w:rFonts w:eastAsia="Times New Roman" w:cstheme="minorHAnsi"/>
          <w:lang w:eastAsia="pl-PL"/>
        </w:rPr>
        <w:t xml:space="preserve">y (Wykonawca wypełnia </w:t>
      </w:r>
      <w:r w:rsidR="00D47241">
        <w:rPr>
          <w:rFonts w:eastAsia="Times New Roman" w:cstheme="minorHAnsi"/>
          <w:lang w:eastAsia="pl-PL"/>
        </w:rPr>
        <w:t>cen</w:t>
      </w:r>
      <w:r w:rsidR="00A04D39">
        <w:rPr>
          <w:rFonts w:eastAsia="Times New Roman" w:cstheme="minorHAnsi"/>
          <w:lang w:eastAsia="pl-PL"/>
        </w:rPr>
        <w:t>y</w:t>
      </w:r>
      <w:r w:rsidR="00D47241">
        <w:rPr>
          <w:rFonts w:eastAsia="Times New Roman" w:cstheme="minorHAnsi"/>
          <w:lang w:eastAsia="pl-PL"/>
        </w:rPr>
        <w:t xml:space="preserve"> jednostkow</w:t>
      </w:r>
      <w:r w:rsidR="00A04D39">
        <w:rPr>
          <w:rFonts w:eastAsia="Times New Roman" w:cstheme="minorHAnsi"/>
          <w:lang w:eastAsia="pl-PL"/>
        </w:rPr>
        <w:t>e</w:t>
      </w:r>
      <w:r w:rsidR="00914B56">
        <w:rPr>
          <w:rFonts w:eastAsia="Times New Roman" w:cstheme="minorHAnsi"/>
          <w:lang w:eastAsia="pl-PL"/>
        </w:rPr>
        <w:t xml:space="preserve"> (kol. 6)</w:t>
      </w:r>
      <w:r w:rsidR="00D47241">
        <w:rPr>
          <w:rFonts w:eastAsia="Times New Roman" w:cstheme="minorHAnsi"/>
          <w:lang w:eastAsia="pl-PL"/>
        </w:rPr>
        <w:t xml:space="preserve"> i wartoś</w:t>
      </w:r>
      <w:r w:rsidR="00A04D39">
        <w:rPr>
          <w:rFonts w:eastAsia="Times New Roman" w:cstheme="minorHAnsi"/>
          <w:lang w:eastAsia="pl-PL"/>
        </w:rPr>
        <w:t>ci</w:t>
      </w:r>
      <w:r w:rsidR="00D47241">
        <w:rPr>
          <w:rFonts w:eastAsia="Times New Roman" w:cstheme="minorHAnsi"/>
          <w:lang w:eastAsia="pl-PL"/>
        </w:rPr>
        <w:t xml:space="preserve"> </w:t>
      </w:r>
      <w:r w:rsidR="00914B56">
        <w:rPr>
          <w:rFonts w:eastAsia="Times New Roman" w:cstheme="minorHAnsi"/>
          <w:lang w:eastAsia="pl-PL"/>
        </w:rPr>
        <w:t xml:space="preserve">(kol. 7) </w:t>
      </w:r>
      <w:r w:rsidR="00D47241">
        <w:rPr>
          <w:rFonts w:eastAsia="Times New Roman" w:cstheme="minorHAnsi"/>
          <w:lang w:eastAsia="pl-PL"/>
        </w:rPr>
        <w:t xml:space="preserve">dla </w:t>
      </w:r>
      <w:r>
        <w:rPr>
          <w:rFonts w:eastAsia="Times New Roman" w:cstheme="minorHAnsi"/>
          <w:lang w:eastAsia="pl-PL"/>
        </w:rPr>
        <w:t>wszystki</w:t>
      </w:r>
      <w:r w:rsidR="00D47241">
        <w:rPr>
          <w:rFonts w:eastAsia="Times New Roman" w:cstheme="minorHAnsi"/>
          <w:lang w:eastAsia="pl-PL"/>
        </w:rPr>
        <w:t>ch</w:t>
      </w:r>
      <w:r>
        <w:rPr>
          <w:rFonts w:eastAsia="Times New Roman" w:cstheme="minorHAnsi"/>
          <w:lang w:eastAsia="pl-PL"/>
        </w:rPr>
        <w:t xml:space="preserve"> pozycj</w:t>
      </w:r>
      <w:r w:rsidR="00D47241">
        <w:rPr>
          <w:rFonts w:eastAsia="Times New Roman" w:cstheme="minorHAnsi"/>
          <w:lang w:eastAsia="pl-PL"/>
        </w:rPr>
        <w:t>i</w:t>
      </w:r>
      <w:r>
        <w:rPr>
          <w:rFonts w:eastAsia="Times New Roman" w:cstheme="minorHAnsi"/>
          <w:lang w:eastAsia="pl-PL"/>
        </w:rPr>
        <w:t xml:space="preserve"> kosztorysow</w:t>
      </w:r>
      <w:r w:rsidR="00D47241">
        <w:rPr>
          <w:rFonts w:eastAsia="Times New Roman" w:cstheme="minorHAnsi"/>
          <w:lang w:eastAsia="pl-PL"/>
        </w:rPr>
        <w:t>ych</w:t>
      </w:r>
      <w:r>
        <w:rPr>
          <w:rFonts w:eastAsia="Times New Roman" w:cstheme="minorHAnsi"/>
          <w:lang w:eastAsia="pl-PL"/>
        </w:rPr>
        <w:t xml:space="preserve"> </w:t>
      </w:r>
      <w:r w:rsidRPr="00914B56">
        <w:rPr>
          <w:rFonts w:eastAsia="Times New Roman" w:cstheme="minorHAnsi"/>
          <w:b/>
          <w:bCs/>
          <w:lang w:eastAsia="pl-PL"/>
        </w:rPr>
        <w:t>w zakresie części zamówienia, na którą składa ofertę</w:t>
      </w:r>
      <w:r>
        <w:rPr>
          <w:rFonts w:eastAsia="Times New Roman" w:cstheme="minorHAnsi"/>
          <w:lang w:eastAsia="pl-PL"/>
        </w:rPr>
        <w:t xml:space="preserve">; </w:t>
      </w:r>
      <w:r w:rsidR="00D47241">
        <w:rPr>
          <w:rFonts w:eastAsia="Times New Roman" w:cstheme="minorHAnsi"/>
          <w:lang w:eastAsia="pl-PL"/>
        </w:rPr>
        <w:t xml:space="preserve">łączną </w:t>
      </w:r>
      <w:r>
        <w:rPr>
          <w:rFonts w:eastAsia="Times New Roman" w:cstheme="minorHAnsi"/>
          <w:lang w:eastAsia="pl-PL"/>
        </w:rPr>
        <w:t>wartość netto oferty, wartość podatku VAT oraz wartość brutto oferty, Wykonawca przenosi do tabeli na str.</w:t>
      </w:r>
      <w:r w:rsidR="00A04D39">
        <w:rPr>
          <w:rFonts w:eastAsia="Times New Roman" w:cstheme="minorHAnsi"/>
          <w:lang w:eastAsia="pl-PL"/>
        </w:rPr>
        <w:t> </w:t>
      </w:r>
      <w:r>
        <w:rPr>
          <w:rFonts w:eastAsia="Times New Roman" w:cstheme="minorHAnsi"/>
          <w:lang w:eastAsia="pl-PL"/>
        </w:rPr>
        <w:t xml:space="preserve">1 oferty, w pkt. </w:t>
      </w:r>
      <w:r w:rsidR="00D47241">
        <w:rPr>
          <w:rFonts w:eastAsia="Times New Roman" w:cstheme="minorHAnsi"/>
          <w:lang w:eastAsia="pl-PL"/>
        </w:rPr>
        <w:t>1)</w:t>
      </w:r>
      <w:r w:rsidR="00D13373" w:rsidRPr="00F01ED5">
        <w:rPr>
          <w:rFonts w:eastAsia="Times New Roman" w:cstheme="minorHAnsi"/>
          <w:lang w:eastAsia="pl-PL"/>
        </w:rPr>
        <w:t>:</w:t>
      </w:r>
    </w:p>
    <w:p w14:paraId="56C4944D" w14:textId="77777777" w:rsidR="00D47241" w:rsidRDefault="00D47241" w:rsidP="00D47241">
      <w:pPr>
        <w:pStyle w:val="Akapitzlist"/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</w:p>
    <w:p w14:paraId="7DB7A1AB" w14:textId="0BC79970" w:rsidR="00D47241" w:rsidRDefault="00D47241" w:rsidP="00D47241">
      <w:pPr>
        <w:pStyle w:val="Akapitzlist"/>
        <w:numPr>
          <w:ilvl w:val="0"/>
          <w:numId w:val="9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b/>
          <w:bCs/>
          <w:lang w:eastAsia="pl-PL"/>
        </w:rPr>
      </w:pPr>
      <w:r w:rsidRPr="00D47241">
        <w:rPr>
          <w:rFonts w:eastAsia="Times New Roman" w:cstheme="minorHAnsi"/>
          <w:b/>
          <w:bCs/>
          <w:lang w:eastAsia="pl-PL"/>
        </w:rPr>
        <w:t>Część 1 - Roboty konserwacyjne standardowe</w:t>
      </w:r>
      <w:r>
        <w:rPr>
          <w:rFonts w:eastAsia="Times New Roman" w:cstheme="minorHAnsi"/>
          <w:b/>
          <w:bCs/>
          <w:lang w:eastAsia="pl-PL"/>
        </w:rPr>
        <w:t>:</w:t>
      </w:r>
    </w:p>
    <w:tbl>
      <w:tblPr>
        <w:tblW w:w="96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51"/>
        <w:gridCol w:w="4009"/>
        <w:gridCol w:w="640"/>
        <w:gridCol w:w="960"/>
        <w:gridCol w:w="1100"/>
        <w:gridCol w:w="1220"/>
      </w:tblGrid>
      <w:tr w:rsidR="00D47241" w:rsidRPr="00D47241" w14:paraId="78ADFE4D" w14:textId="77777777" w:rsidTr="00BE70BA">
        <w:trPr>
          <w:trHeight w:val="300"/>
        </w:trPr>
        <w:tc>
          <w:tcPr>
            <w:tcW w:w="440" w:type="dxa"/>
            <w:vMerge w:val="restart"/>
            <w:shd w:val="clear" w:color="auto" w:fill="auto"/>
            <w:vAlign w:val="center"/>
            <w:hideMark/>
          </w:tcPr>
          <w:p w14:paraId="10483115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14:paraId="3C8FA4C2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4009" w:type="dxa"/>
            <w:vMerge w:val="restart"/>
            <w:shd w:val="clear" w:color="auto" w:fill="auto"/>
            <w:vAlign w:val="center"/>
            <w:hideMark/>
          </w:tcPr>
          <w:p w14:paraId="6DB06DCE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2471750B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2FA3EE8E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F0382F8" w14:textId="0BBEF923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</w:t>
            </w:r>
            <w:r w:rsidR="00A04D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jedn.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4C44594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D47241" w:rsidRPr="00D47241" w14:paraId="1EE3B32C" w14:textId="77777777" w:rsidTr="00BE70BA">
        <w:trPr>
          <w:trHeight w:val="300"/>
        </w:trPr>
        <w:tc>
          <w:tcPr>
            <w:tcW w:w="440" w:type="dxa"/>
            <w:vMerge/>
            <w:vAlign w:val="center"/>
            <w:hideMark/>
          </w:tcPr>
          <w:p w14:paraId="4601D160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vMerge/>
            <w:vAlign w:val="center"/>
            <w:hideMark/>
          </w:tcPr>
          <w:p w14:paraId="4ECA1E06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  <w:vMerge/>
            <w:vAlign w:val="center"/>
            <w:hideMark/>
          </w:tcPr>
          <w:p w14:paraId="3AEEB754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14:paraId="72FBE19C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440B248B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A85C089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8383204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 (5 x 6)</w:t>
            </w:r>
          </w:p>
        </w:tc>
      </w:tr>
      <w:tr w:rsidR="00D47241" w:rsidRPr="00D47241" w14:paraId="4100C27B" w14:textId="77777777" w:rsidTr="00BE70BA">
        <w:trPr>
          <w:trHeight w:val="315"/>
        </w:trPr>
        <w:tc>
          <w:tcPr>
            <w:tcW w:w="440" w:type="dxa"/>
            <w:shd w:val="clear" w:color="auto" w:fill="auto"/>
            <w:vAlign w:val="center"/>
            <w:hideMark/>
          </w:tcPr>
          <w:p w14:paraId="205D723B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3BF413B5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1DA4CB2A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5612DDE0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CD6CF7D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7E2C494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619C3742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916ADE" w:rsidRPr="00916ADE" w14:paraId="3A1BB540" w14:textId="77777777" w:rsidTr="00916ADE">
        <w:trPr>
          <w:trHeight w:val="678"/>
        </w:trPr>
        <w:tc>
          <w:tcPr>
            <w:tcW w:w="440" w:type="dxa"/>
            <w:shd w:val="clear" w:color="auto" w:fill="auto"/>
            <w:vAlign w:val="center"/>
            <w:hideMark/>
          </w:tcPr>
          <w:p w14:paraId="5531CAEA" w14:textId="77777777" w:rsidR="00916ADE" w:rsidRPr="00D47241" w:rsidRDefault="00916ADE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80" w:type="dxa"/>
            <w:gridSpan w:val="6"/>
            <w:shd w:val="clear" w:color="auto" w:fill="auto"/>
            <w:vAlign w:val="center"/>
            <w:hideMark/>
          </w:tcPr>
          <w:p w14:paraId="0E039299" w14:textId="33F0FD41" w:rsidR="00916ADE" w:rsidRPr="00D47241" w:rsidRDefault="00916ADE" w:rsidP="00582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Roboty konserwacyjne standardowe</w:t>
            </w:r>
          </w:p>
        </w:tc>
      </w:tr>
      <w:tr w:rsidR="00D47241" w:rsidRPr="00D47241" w14:paraId="0C57155E" w14:textId="77777777" w:rsidTr="00BE70BA">
        <w:trPr>
          <w:trHeight w:val="1065"/>
        </w:trPr>
        <w:tc>
          <w:tcPr>
            <w:tcW w:w="440" w:type="dxa"/>
            <w:shd w:val="clear" w:color="auto" w:fill="auto"/>
            <w:vAlign w:val="center"/>
            <w:hideMark/>
          </w:tcPr>
          <w:p w14:paraId="54051E88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04DC1E09" w14:textId="209EA8BC" w:rsidR="00BE70BA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.1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1</w:t>
            </w:r>
          </w:p>
          <w:p w14:paraId="63712FC8" w14:textId="3F72030B" w:rsidR="00D47241" w:rsidRPr="00D47241" w:rsidRDefault="00BE70BA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SST D.01</w:t>
            </w:r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0842E679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Mechaniczne profilowanie nawierzchni drogowej z użyciem równiarki samojezdnej 3-osiowej</w:t>
            </w: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Przedmiar: 10 000 * 4,5 = 45 000 m</w:t>
            </w:r>
            <w:r w:rsidRPr="00D47241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9906922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41DE12C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45 000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95401B8" w14:textId="777777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6D2B42D" w14:textId="4D5D1798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47241" w:rsidRPr="00D47241" w14:paraId="5735279B" w14:textId="77777777" w:rsidTr="00BE70BA">
        <w:trPr>
          <w:trHeight w:val="1275"/>
        </w:trPr>
        <w:tc>
          <w:tcPr>
            <w:tcW w:w="440" w:type="dxa"/>
            <w:shd w:val="clear" w:color="auto" w:fill="auto"/>
            <w:vAlign w:val="center"/>
            <w:hideMark/>
          </w:tcPr>
          <w:p w14:paraId="03DB63BC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06A33BE8" w14:textId="61BB07D9" w:rsidR="00BE70BA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.1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  <w:p w14:paraId="128DD9B3" w14:textId="4CC4C6EB" w:rsidR="00D47241" w:rsidRPr="00D47241" w:rsidRDefault="00BE70BA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SST D.01</w:t>
            </w:r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66E5568E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Mechaniczne profilowanie poboczy drogowych z użyciem równiarki samojezdnej 3-osiowej z wysuwem bocznym lemiesza o wysięgu do 75 cm</w:t>
            </w: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 xml:space="preserve">Przedmiar: 30 000 </w:t>
            </w:r>
            <w:proofErr w:type="spellStart"/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7367E13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08F5560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30 000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5CB1FBD" w14:textId="777777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C8D63A8" w14:textId="075EF8C4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47241" w:rsidRPr="00D47241" w14:paraId="42399310" w14:textId="77777777" w:rsidTr="00BE70BA">
        <w:trPr>
          <w:trHeight w:val="1320"/>
        </w:trPr>
        <w:tc>
          <w:tcPr>
            <w:tcW w:w="440" w:type="dxa"/>
            <w:shd w:val="clear" w:color="auto" w:fill="auto"/>
            <w:vAlign w:val="center"/>
            <w:hideMark/>
          </w:tcPr>
          <w:p w14:paraId="2D3D3DA7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20D80B32" w14:textId="2E45298C" w:rsidR="00BE70BA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.1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  <w:p w14:paraId="2172E911" w14:textId="658D82FA" w:rsidR="00D47241" w:rsidRPr="00D47241" w:rsidRDefault="00BE70BA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SST D.01</w:t>
            </w:r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5063E9E5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Mechaniczne zagęszczenie nawierzchni drogowej oraz poboczy drogowych z użyciem walca drogowego.</w:t>
            </w: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Przedmiar: 10 000 * 4,5 + 30 000 * 0,75 = 67 500 m</w:t>
            </w:r>
            <w:r w:rsidRPr="00D47241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2410E34A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6EC5358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67 500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346190F" w14:textId="777777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33C0FDE" w14:textId="617A22CF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47241" w:rsidRPr="00D47241" w14:paraId="5E1495CA" w14:textId="77777777" w:rsidTr="00BE70BA">
        <w:trPr>
          <w:trHeight w:val="1275"/>
        </w:trPr>
        <w:tc>
          <w:tcPr>
            <w:tcW w:w="440" w:type="dxa"/>
            <w:shd w:val="clear" w:color="auto" w:fill="auto"/>
            <w:vAlign w:val="center"/>
            <w:hideMark/>
          </w:tcPr>
          <w:p w14:paraId="35CB975E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 d.1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590DBEC3" w14:textId="77777777" w:rsidR="00BE70BA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.1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  <w:p w14:paraId="5E7AC0B9" w14:textId="3FAF1131" w:rsidR="00D47241" w:rsidRPr="00D47241" w:rsidRDefault="00BE70BA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SST D.02</w:t>
            </w:r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26404F4D" w14:textId="0D4FA0B6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Doziarnienie</w:t>
            </w:r>
            <w:proofErr w:type="spellEnd"/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nawierzchni kruszywem kamiennym łamanym 0/31,5 mm, obejmujące wstępne rozmieszczenie dostarczonego kruszywa na nawierzchni drogi</w:t>
            </w: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Przedmiar: 800 * 0,50 t/</w:t>
            </w:r>
            <w:proofErr w:type="spellStart"/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mb</w:t>
            </w:r>
            <w:proofErr w:type="spellEnd"/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= 400 t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C2F0B80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3D8EEC4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44C90B2" w14:textId="777777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857DF0B" w14:textId="259654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47241" w:rsidRPr="00D47241" w14:paraId="618AB7DC" w14:textId="77777777" w:rsidTr="00BE70BA">
        <w:trPr>
          <w:trHeight w:val="1530"/>
        </w:trPr>
        <w:tc>
          <w:tcPr>
            <w:tcW w:w="440" w:type="dxa"/>
            <w:shd w:val="clear" w:color="auto" w:fill="auto"/>
            <w:vAlign w:val="center"/>
            <w:hideMark/>
          </w:tcPr>
          <w:p w14:paraId="56C35CB2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d.1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08E84846" w14:textId="77777777" w:rsidR="00BE70BA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.1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  <w:p w14:paraId="1FC7EB3D" w14:textId="1E13024C" w:rsidR="00D47241" w:rsidRPr="00D47241" w:rsidRDefault="00BE70BA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SST D.02</w:t>
            </w:r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53983D14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Ręczne wypełnianie wybojów w nawierzchni drogowej kruszywem kamiennym łamanym 0/31,5 mm  wraz z mechanicznym zagęszczeniem zagęszczarką wibracyjną o masie min. 150 kg.</w:t>
            </w: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Przedmiar: 50 t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126C11C5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6F25C73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AD19639" w14:textId="777777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457CD881" w14:textId="133316F9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47241" w:rsidRPr="00D47241" w14:paraId="4E930B68" w14:textId="77777777" w:rsidTr="00BE70BA">
        <w:trPr>
          <w:trHeight w:val="1020"/>
        </w:trPr>
        <w:tc>
          <w:tcPr>
            <w:tcW w:w="440" w:type="dxa"/>
            <w:shd w:val="clear" w:color="auto" w:fill="auto"/>
            <w:vAlign w:val="center"/>
            <w:hideMark/>
          </w:tcPr>
          <w:p w14:paraId="21BC5B73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 d.1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4BBA9215" w14:textId="77777777" w:rsidR="00BE70BA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.1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  <w:p w14:paraId="520D0D2A" w14:textId="3642D43F" w:rsidR="00D47241" w:rsidRPr="00D47241" w:rsidRDefault="00BE70BA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SST D.03</w:t>
            </w:r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="00D47241"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59BEDB8C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Przywrócenie właściwego wbudowania (regulacja) płyt ażurowych drogowych typu JOMB w nawierzchni drogowej.</w:t>
            </w: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Przedmiar: 50 szt.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9F97B28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2F65338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EE37331" w14:textId="777777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6C7158F" w14:textId="2104D303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47241" w:rsidRPr="00D47241" w14:paraId="73C9FEFB" w14:textId="77777777" w:rsidTr="00BE70BA">
        <w:trPr>
          <w:trHeight w:val="1530"/>
        </w:trPr>
        <w:tc>
          <w:tcPr>
            <w:tcW w:w="440" w:type="dxa"/>
            <w:shd w:val="clear" w:color="auto" w:fill="auto"/>
            <w:vAlign w:val="center"/>
            <w:hideMark/>
          </w:tcPr>
          <w:p w14:paraId="7A296361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7 d.1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20D66ED6" w14:textId="2D54BE32" w:rsidR="00D47241" w:rsidRPr="00D47241" w:rsidRDefault="00D47241" w:rsidP="00BE7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.1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5D66BF1D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Dostawa </w:t>
            </w:r>
            <w:proofErr w:type="spellStart"/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przekruszu</w:t>
            </w:r>
            <w:proofErr w:type="spellEnd"/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 gruzu betonowego frakcji 0/63mm (rezerwa kruszywa do konserwacji nawierzchni do późniejszego wykorzystania przez Zamawiającego) w miejsca wskazane przez Zamawiającego na terenie Nadleśnictwa.</w:t>
            </w: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Przedmiar: 300 t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49BE9E4A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0CB6629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61AEE3E" w14:textId="777777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2326E9B" w14:textId="511FCEEA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47241" w:rsidRPr="00D47241" w14:paraId="03710A63" w14:textId="77777777" w:rsidTr="00BE70BA">
        <w:trPr>
          <w:trHeight w:val="1530"/>
        </w:trPr>
        <w:tc>
          <w:tcPr>
            <w:tcW w:w="440" w:type="dxa"/>
            <w:shd w:val="clear" w:color="auto" w:fill="auto"/>
            <w:vAlign w:val="center"/>
            <w:hideMark/>
          </w:tcPr>
          <w:p w14:paraId="2747D8BF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 d.1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0A52F114" w14:textId="5EEBAE12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.1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2AF75001" w14:textId="77777777" w:rsidR="00D47241" w:rsidRPr="00D47241" w:rsidRDefault="00D47241" w:rsidP="00D4724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Dostawa tłucznia kamiennego frakcji 0/31,5mm (rezerwa kruszywa do konserwacji nawierzchni do późniejszego wykorzystania przez Zamawiającego) w miejsca wskazane przez Zamawiającego na terenie Nadleśnictwa.</w:t>
            </w: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Przedmiar: 300 t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CC4F1A1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A76A153" w14:textId="77777777" w:rsidR="00D47241" w:rsidRPr="00D47241" w:rsidRDefault="00D47241" w:rsidP="00D4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417E677" w14:textId="777777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3F119A0" w14:textId="4C51C305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47241" w:rsidRPr="00D47241" w14:paraId="6231E4BF" w14:textId="77777777" w:rsidTr="00BC5BFD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22A823CD" w14:textId="777777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Część 1 -  Roboty konserwacyjne standardowe netto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27722CEA" w14:textId="77B372C0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47241" w:rsidRPr="00D47241" w14:paraId="52028029" w14:textId="77777777" w:rsidTr="00BC5BFD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2F216820" w14:textId="777777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Podatek VAT 23%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2FA46D51" w14:textId="3A462B15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47241" w:rsidRPr="00D47241" w14:paraId="32BADF1D" w14:textId="77777777" w:rsidTr="00BC5BFD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44FB8687" w14:textId="77777777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Część 1 -  Roboty konserwacyjne standardowe brutto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064B686" w14:textId="30EF9DDF" w:rsidR="00D47241" w:rsidRPr="00D47241" w:rsidRDefault="00D47241" w:rsidP="00D4724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54581A2" w14:textId="77777777" w:rsidR="00D47241" w:rsidRPr="00BC5BFD" w:rsidRDefault="00D47241" w:rsidP="00D47241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59651240" w14:textId="468AED35" w:rsidR="00D47241" w:rsidRDefault="00D47241" w:rsidP="00D47241">
      <w:pPr>
        <w:pStyle w:val="Akapitzlist"/>
        <w:numPr>
          <w:ilvl w:val="0"/>
          <w:numId w:val="9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b/>
          <w:bCs/>
          <w:lang w:eastAsia="pl-PL"/>
        </w:rPr>
      </w:pPr>
      <w:r w:rsidRPr="00D47241">
        <w:rPr>
          <w:rFonts w:eastAsia="Times New Roman" w:cstheme="minorHAnsi"/>
          <w:b/>
          <w:bCs/>
          <w:lang w:eastAsia="pl-PL"/>
        </w:rPr>
        <w:t>Część 2 - Roboty konserwacyjne specjalistyczne - wykonywane maszynami do recyklingu i renowacji nawierzchni oraz walcem samojezdnym</w:t>
      </w:r>
      <w:r>
        <w:rPr>
          <w:rFonts w:eastAsia="Times New Roman" w:cstheme="minorHAnsi"/>
          <w:b/>
          <w:bCs/>
          <w:lang w:eastAsia="pl-PL"/>
        </w:rPr>
        <w:t>:</w:t>
      </w:r>
    </w:p>
    <w:tbl>
      <w:tblPr>
        <w:tblW w:w="96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51"/>
        <w:gridCol w:w="4009"/>
        <w:gridCol w:w="640"/>
        <w:gridCol w:w="960"/>
        <w:gridCol w:w="1100"/>
        <w:gridCol w:w="1220"/>
      </w:tblGrid>
      <w:tr w:rsidR="009D7AF9" w:rsidRPr="009D7AF9" w14:paraId="7782565A" w14:textId="77777777" w:rsidTr="00BE70BA">
        <w:trPr>
          <w:trHeight w:val="300"/>
        </w:trPr>
        <w:tc>
          <w:tcPr>
            <w:tcW w:w="440" w:type="dxa"/>
            <w:vMerge w:val="restart"/>
            <w:shd w:val="clear" w:color="auto" w:fill="auto"/>
            <w:vAlign w:val="center"/>
            <w:hideMark/>
          </w:tcPr>
          <w:p w14:paraId="7D35DD40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14:paraId="1675D0DF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4009" w:type="dxa"/>
            <w:vMerge w:val="restart"/>
            <w:shd w:val="clear" w:color="auto" w:fill="auto"/>
            <w:vAlign w:val="center"/>
            <w:hideMark/>
          </w:tcPr>
          <w:p w14:paraId="40DAAECA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20704291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0DB67D96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CFC8CDB" w14:textId="0A950648" w:rsidR="009D7AF9" w:rsidRPr="009D7AF9" w:rsidRDefault="00A04D3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jedn.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6FB46B39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9D7AF9" w:rsidRPr="009D7AF9" w14:paraId="63EAC8BA" w14:textId="77777777" w:rsidTr="00BE70BA">
        <w:trPr>
          <w:trHeight w:val="300"/>
        </w:trPr>
        <w:tc>
          <w:tcPr>
            <w:tcW w:w="440" w:type="dxa"/>
            <w:vMerge/>
            <w:vAlign w:val="center"/>
            <w:hideMark/>
          </w:tcPr>
          <w:p w14:paraId="5E37A338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vMerge/>
            <w:vAlign w:val="center"/>
            <w:hideMark/>
          </w:tcPr>
          <w:p w14:paraId="177D842C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  <w:vMerge/>
            <w:vAlign w:val="center"/>
            <w:hideMark/>
          </w:tcPr>
          <w:p w14:paraId="454443E2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14:paraId="66ECFBE8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2C88E613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AEF24DF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63663ACD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 (5 x 6)</w:t>
            </w:r>
          </w:p>
        </w:tc>
      </w:tr>
      <w:tr w:rsidR="009D7AF9" w:rsidRPr="009D7AF9" w14:paraId="4F6BDC7B" w14:textId="77777777" w:rsidTr="00BE70BA">
        <w:trPr>
          <w:trHeight w:val="315"/>
        </w:trPr>
        <w:tc>
          <w:tcPr>
            <w:tcW w:w="440" w:type="dxa"/>
            <w:shd w:val="clear" w:color="auto" w:fill="auto"/>
            <w:vAlign w:val="center"/>
            <w:hideMark/>
          </w:tcPr>
          <w:p w14:paraId="412363E2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05BBA68D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0AF133B6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2598157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EC3D79A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A32DF1F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6CA6A098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916ADE" w:rsidRPr="00916ADE" w14:paraId="5ACB0DDC" w14:textId="77777777" w:rsidTr="00916ADE">
        <w:trPr>
          <w:trHeight w:val="1020"/>
        </w:trPr>
        <w:tc>
          <w:tcPr>
            <w:tcW w:w="440" w:type="dxa"/>
            <w:shd w:val="clear" w:color="auto" w:fill="auto"/>
            <w:vAlign w:val="center"/>
            <w:hideMark/>
          </w:tcPr>
          <w:p w14:paraId="77F63EDC" w14:textId="77777777" w:rsidR="00916ADE" w:rsidRPr="009D7AF9" w:rsidRDefault="00916ADE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80" w:type="dxa"/>
            <w:gridSpan w:val="6"/>
            <w:shd w:val="clear" w:color="auto" w:fill="auto"/>
            <w:vAlign w:val="center"/>
            <w:hideMark/>
          </w:tcPr>
          <w:p w14:paraId="58589EA5" w14:textId="59564650" w:rsidR="00916ADE" w:rsidRPr="009D7AF9" w:rsidRDefault="00916ADE" w:rsidP="00916A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Roboty konserwacyjne specjalistyczne - wykonywane maszynami do recyklingu i renowacji nawierzchni oraz walcem samojezdnym</w:t>
            </w:r>
          </w:p>
        </w:tc>
      </w:tr>
      <w:tr w:rsidR="009D7AF9" w:rsidRPr="009D7AF9" w14:paraId="5A3B2D06" w14:textId="77777777" w:rsidTr="00BE70BA">
        <w:trPr>
          <w:trHeight w:val="1575"/>
        </w:trPr>
        <w:tc>
          <w:tcPr>
            <w:tcW w:w="440" w:type="dxa"/>
            <w:shd w:val="clear" w:color="auto" w:fill="auto"/>
            <w:vAlign w:val="center"/>
            <w:hideMark/>
          </w:tcPr>
          <w:p w14:paraId="3ADF9CAB" w14:textId="10E7D413" w:rsidR="009D7AF9" w:rsidRPr="009D7AF9" w:rsidRDefault="00BE70BA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  <w:r w:rsidR="009D7AF9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d.2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38477006" w14:textId="77777777" w:rsidR="00BE70BA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.2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1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 3</w:t>
            </w:r>
          </w:p>
          <w:p w14:paraId="2F8A2D9B" w14:textId="05DB368E" w:rsidR="009D7AF9" w:rsidRPr="009D7AF9" w:rsidRDefault="00BE70BA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SST D.04</w:t>
            </w:r>
            <w:r w:rsidR="009D7AF9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="009D7AF9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="009D7AF9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630452D9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Recykling nawierzchni drogowej poprzez frezowanie i kruszenie materiału nawierzchni (grubość warstwy do recyklingu – do 15 cm), z użyciem frezarki wgłębnej wraz z zagęszczeniem urobku walcem samojezdnym.</w:t>
            </w: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Przedmiar: 16 000 * 4,0 = 64 000 m</w:t>
            </w:r>
            <w:r w:rsidRPr="009D7AF9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37EB29DF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3B21E16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64 000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339162B" w14:textId="77777777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0146A33" w14:textId="14BA4DBB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D7AF9" w:rsidRPr="009D7AF9" w14:paraId="2C23F717" w14:textId="77777777" w:rsidTr="00BE70BA">
        <w:trPr>
          <w:trHeight w:val="2355"/>
        </w:trPr>
        <w:tc>
          <w:tcPr>
            <w:tcW w:w="440" w:type="dxa"/>
            <w:shd w:val="clear" w:color="auto" w:fill="auto"/>
            <w:vAlign w:val="center"/>
            <w:hideMark/>
          </w:tcPr>
          <w:p w14:paraId="2B3B1AD2" w14:textId="147F6579" w:rsidR="009D7AF9" w:rsidRPr="009D7AF9" w:rsidRDefault="00BE70BA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  <w:r w:rsidR="009D7AF9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d.2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739DB3E0" w14:textId="77777777" w:rsidR="00BE70BA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.2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2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 3</w:t>
            </w:r>
          </w:p>
          <w:p w14:paraId="1580A363" w14:textId="695BE339" w:rsidR="009D7AF9" w:rsidRPr="009D7AF9" w:rsidRDefault="00BE70BA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SST D.04</w:t>
            </w:r>
            <w:r w:rsidR="009D7AF9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="009D7AF9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="009D7AF9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0308D02E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Recykling nawierzchni drogowej poprzez frezowanie bez kruszenia materiału nawierzchni, z równomiernym rozmieszczeniem materiału na szerokości roboczej urządzenia i wstępnym zagęszczeniem (grubość warstwy do renowacji – do 10 cm), z użyciem frezarki do renowacji dróg, wraz z zagęszczeniem urobku walcem samojezdnym.</w:t>
            </w: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Przedmiar: 18 000 * 4,0 =  72 000 m</w:t>
            </w:r>
            <w:r w:rsidRPr="009D7AF9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4272591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CD8EFA3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72 000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96E2761" w14:textId="77777777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1E9A9CC" w14:textId="4A44C97D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D7AF9" w:rsidRPr="009D7AF9" w14:paraId="59229FB4" w14:textId="77777777" w:rsidTr="00BC5BFD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7ACAEA1E" w14:textId="77777777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Część 2 - Roboty konserwacyjne specjalistyczne - wykonywane maszynami do recyklingu i renowacji nawierzchni oraz walcem samojezdnym netto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5848D03" w14:textId="4BF28FFC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D7AF9" w:rsidRPr="009D7AF9" w14:paraId="06318F01" w14:textId="77777777" w:rsidTr="00BC5BFD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2055A0A6" w14:textId="77777777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Podatek VAT 23%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000B522" w14:textId="65423E1A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D7AF9" w:rsidRPr="009D7AF9" w14:paraId="0D8BB1A0" w14:textId="77777777" w:rsidTr="00BC5BFD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3647CEF0" w14:textId="77777777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Część 2 - Roboty konserwacyjne specjalistyczne - wykonywane maszynami do recyklingu i renowacji nawierzchni oraz walcem samojezdnym brutto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BDAA227" w14:textId="39555312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86A5FB4" w14:textId="77777777" w:rsidR="009D7AF9" w:rsidRPr="00BC5BFD" w:rsidRDefault="009D7AF9" w:rsidP="00D47241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17E0B5C" w14:textId="1D407623" w:rsidR="00D47241" w:rsidRDefault="00D47241" w:rsidP="00D47241">
      <w:pPr>
        <w:pStyle w:val="Akapitzlist"/>
        <w:numPr>
          <w:ilvl w:val="0"/>
          <w:numId w:val="9"/>
        </w:num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b/>
          <w:bCs/>
          <w:lang w:eastAsia="pl-PL"/>
        </w:rPr>
      </w:pPr>
      <w:r w:rsidRPr="00D47241">
        <w:rPr>
          <w:rFonts w:eastAsia="Times New Roman" w:cstheme="minorHAnsi"/>
          <w:b/>
          <w:bCs/>
          <w:lang w:eastAsia="pl-PL"/>
        </w:rPr>
        <w:t>Część 3 - Wykaszanie i mulczowanie poboczy dróg leśnych</w:t>
      </w:r>
      <w:r>
        <w:rPr>
          <w:rFonts w:eastAsia="Times New Roman" w:cstheme="minorHAnsi"/>
          <w:b/>
          <w:bCs/>
          <w:lang w:eastAsia="pl-PL"/>
        </w:rPr>
        <w:t>:</w:t>
      </w: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51"/>
        <w:gridCol w:w="4009"/>
        <w:gridCol w:w="640"/>
        <w:gridCol w:w="960"/>
        <w:gridCol w:w="1100"/>
        <w:gridCol w:w="1220"/>
      </w:tblGrid>
      <w:tr w:rsidR="009D7AF9" w:rsidRPr="009D7AF9" w14:paraId="23374E40" w14:textId="77777777" w:rsidTr="00BE70BA">
        <w:trPr>
          <w:trHeight w:val="300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B044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094E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40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BEB1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5F79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7043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82DE" w14:textId="3C46C78F" w:rsidR="009D7AF9" w:rsidRPr="009D7AF9" w:rsidRDefault="00A04D3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jedn.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97843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9D7AF9" w:rsidRPr="009D7AF9" w14:paraId="64F943AF" w14:textId="77777777" w:rsidTr="00BE70BA">
        <w:trPr>
          <w:trHeight w:val="300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B1AA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B04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7047F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79A3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6C02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6410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AA3C2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 (5 x 6)</w:t>
            </w:r>
          </w:p>
        </w:tc>
      </w:tr>
      <w:tr w:rsidR="009D7AF9" w:rsidRPr="009D7AF9" w14:paraId="5ABF6B3B" w14:textId="77777777" w:rsidTr="00BE70BA">
        <w:trPr>
          <w:trHeight w:val="315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743B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C53E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BC6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2A3C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0AA7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6DC1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04AB9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582CDC" w:rsidRPr="009D7AF9" w14:paraId="49A46F45" w14:textId="77777777" w:rsidTr="004664FF">
        <w:trPr>
          <w:trHeight w:val="51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8FF8" w14:textId="77777777" w:rsidR="00582CDC" w:rsidRPr="009D7AF9" w:rsidRDefault="00582CDC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18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FAD33" w14:textId="13F8A029" w:rsidR="00582CDC" w:rsidRPr="009D7AF9" w:rsidRDefault="00582CDC" w:rsidP="00582C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Wykaszanie i mulczowanie poboczy dróg leśnych</w:t>
            </w:r>
          </w:p>
        </w:tc>
      </w:tr>
      <w:tr w:rsidR="009D7AF9" w:rsidRPr="009D7AF9" w14:paraId="5B0A43BB" w14:textId="77777777" w:rsidTr="00BE70BA">
        <w:trPr>
          <w:trHeight w:val="10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90A5" w14:textId="430AB969" w:rsidR="009D7AF9" w:rsidRPr="009D7AF9" w:rsidRDefault="00A04D3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BC5B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9D7AF9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d.3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D6F7" w14:textId="2E57DA34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OT pkt. 3</w:t>
            </w:r>
            <w:r w:rsidR="00BE70B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.3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="00BC5B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SST D.05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własna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B771" w14:textId="77777777" w:rsidR="009D7AF9" w:rsidRPr="009D7AF9" w:rsidRDefault="009D7AF9" w:rsidP="009D7AF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Wykaszanie i mulczowanie poboczy dróg leśnych.</w:t>
            </w: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Przedmiar: 300 godz.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51AE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3BB5" w14:textId="77777777" w:rsidR="009D7AF9" w:rsidRPr="009D7AF9" w:rsidRDefault="009D7AF9" w:rsidP="009D7AF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4AC6" w14:textId="77777777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D545C" w14:textId="1960BB66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D7AF9" w:rsidRPr="009D7AF9" w14:paraId="5FD2CED9" w14:textId="77777777" w:rsidTr="00BC5BFD">
        <w:trPr>
          <w:trHeight w:val="567"/>
        </w:trPr>
        <w:tc>
          <w:tcPr>
            <w:tcW w:w="840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55F2" w14:textId="77777777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Część 3 - Wykaszanie i mulczowanie poboczy dróg leśnych netto [zł]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EE5CE" w14:textId="2F01F413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D7AF9" w:rsidRPr="009D7AF9" w14:paraId="14B9CB64" w14:textId="77777777" w:rsidTr="00BC5BFD">
        <w:trPr>
          <w:trHeight w:val="567"/>
        </w:trPr>
        <w:tc>
          <w:tcPr>
            <w:tcW w:w="840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51D2" w14:textId="77777777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Podatek VAT 8% [zł]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DA9D9" w14:textId="78FD4355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D7AF9" w:rsidRPr="009D7AF9" w14:paraId="0924B2D9" w14:textId="77777777" w:rsidTr="00BC5BFD">
        <w:trPr>
          <w:trHeight w:val="567"/>
        </w:trPr>
        <w:tc>
          <w:tcPr>
            <w:tcW w:w="840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81D6" w14:textId="6D45A1F3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Część 3 - Wykaszanie i mulczowanie poboczy dróg leśnych brut</w:t>
            </w:r>
            <w:r w:rsidR="00914B5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</w:t>
            </w: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 [zł]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DC5A8" w14:textId="270D0A31" w:rsidR="009D7AF9" w:rsidRPr="009D7AF9" w:rsidRDefault="009D7AF9" w:rsidP="009D7A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CD28D96" w14:textId="248E6C11" w:rsidR="00D47241" w:rsidRDefault="00D47241" w:rsidP="00D47241">
      <w:pPr>
        <w:tabs>
          <w:tab w:val="left" w:pos="360"/>
        </w:tabs>
        <w:spacing w:before="57" w:after="57" w:line="200" w:lineRule="atLeast"/>
        <w:jc w:val="both"/>
        <w:rPr>
          <w:rFonts w:eastAsia="Times New Roman" w:cstheme="minorHAnsi"/>
          <w:lang w:eastAsia="pl-PL"/>
        </w:rPr>
      </w:pPr>
    </w:p>
    <w:p w14:paraId="58507B09" w14:textId="486E5E08" w:rsidR="007666FB" w:rsidRPr="00F01ED5" w:rsidRDefault="00D86A32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/>
          <w:lang w:eastAsia="pl-PL"/>
        </w:rPr>
      </w:pPr>
      <w:r w:rsidRPr="00F01ED5">
        <w:rPr>
          <w:rFonts w:eastAsia="Times New Roman" w:cstheme="minorHAnsi"/>
          <w:b/>
          <w:lang w:eastAsia="pl-PL"/>
        </w:rPr>
        <w:t>Zobowiązuję się wykonać przedmiot zamówienia w terminie</w:t>
      </w:r>
      <w:r w:rsidR="000729B9" w:rsidRPr="00F01ED5">
        <w:rPr>
          <w:rFonts w:eastAsia="Times New Roman" w:cstheme="minorHAnsi"/>
          <w:b/>
          <w:lang w:eastAsia="pl-PL"/>
        </w:rPr>
        <w:t>:</w:t>
      </w:r>
    </w:p>
    <w:p w14:paraId="7C75F403" w14:textId="1823F232" w:rsidR="000729B9" w:rsidRPr="00F01ED5" w:rsidRDefault="000729B9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/>
          <w:lang w:eastAsia="pl-PL"/>
        </w:rPr>
      </w:pPr>
      <w:r w:rsidRPr="00F01ED5">
        <w:rPr>
          <w:rFonts w:eastAsia="Times New Roman" w:cstheme="minorHAnsi"/>
          <w:b/>
          <w:lang w:eastAsia="pl-PL"/>
        </w:rPr>
        <w:t>- wcześniejszym z terminów:</w:t>
      </w:r>
      <w:r w:rsidRPr="00F01ED5">
        <w:rPr>
          <w:rFonts w:eastAsia="Times New Roman" w:cstheme="minorHAnsi"/>
          <w:b/>
          <w:lang w:eastAsia="pl-PL"/>
        </w:rPr>
        <w:tab/>
      </w:r>
      <w:r w:rsidR="00582CDC">
        <w:rPr>
          <w:rFonts w:eastAsia="Times New Roman" w:cstheme="minorHAnsi"/>
          <w:b/>
          <w:lang w:eastAsia="pl-PL"/>
        </w:rPr>
        <w:t>6</w:t>
      </w:r>
      <w:r w:rsidRPr="00F01ED5">
        <w:rPr>
          <w:rFonts w:eastAsia="Times New Roman" w:cstheme="minorHAnsi"/>
          <w:b/>
          <w:lang w:eastAsia="pl-PL"/>
        </w:rPr>
        <w:t>0 dni roboczych od dnia zawarcia umowy w sprawie zamówienia</w:t>
      </w:r>
    </w:p>
    <w:p w14:paraId="03FA2DC9" w14:textId="5802ED5C" w:rsidR="00312090" w:rsidRPr="00F01ED5" w:rsidRDefault="000729B9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/>
          <w:lang w:eastAsia="pl-PL"/>
        </w:rPr>
      </w:pPr>
      <w:r w:rsidRPr="00F01ED5">
        <w:rPr>
          <w:rFonts w:eastAsia="Times New Roman" w:cstheme="minorHAnsi"/>
          <w:b/>
          <w:lang w:eastAsia="pl-PL"/>
        </w:rPr>
        <w:tab/>
      </w:r>
      <w:r w:rsidRPr="00F01ED5">
        <w:rPr>
          <w:rFonts w:eastAsia="Times New Roman" w:cstheme="minorHAnsi"/>
          <w:b/>
          <w:lang w:eastAsia="pl-PL"/>
        </w:rPr>
        <w:tab/>
      </w:r>
      <w:r w:rsidRPr="00F01ED5">
        <w:rPr>
          <w:rFonts w:eastAsia="Times New Roman" w:cstheme="minorHAnsi"/>
          <w:b/>
          <w:lang w:eastAsia="pl-PL"/>
        </w:rPr>
        <w:tab/>
      </w:r>
      <w:r w:rsidRPr="00F01ED5">
        <w:rPr>
          <w:rFonts w:eastAsia="Times New Roman" w:cstheme="minorHAnsi"/>
          <w:b/>
          <w:lang w:eastAsia="pl-PL"/>
        </w:rPr>
        <w:tab/>
      </w:r>
      <w:r w:rsidRPr="00F01ED5">
        <w:rPr>
          <w:rFonts w:eastAsia="Times New Roman" w:cstheme="minorHAnsi"/>
          <w:b/>
          <w:lang w:eastAsia="pl-PL"/>
        </w:rPr>
        <w:tab/>
        <w:t xml:space="preserve">lub do dnia 30 </w:t>
      </w:r>
      <w:r w:rsidR="00582CDC">
        <w:rPr>
          <w:rFonts w:eastAsia="Times New Roman" w:cstheme="minorHAnsi"/>
          <w:b/>
          <w:lang w:eastAsia="pl-PL"/>
        </w:rPr>
        <w:t>września</w:t>
      </w:r>
      <w:r w:rsidRPr="00F01ED5">
        <w:rPr>
          <w:rFonts w:eastAsia="Times New Roman" w:cstheme="minorHAnsi"/>
          <w:b/>
          <w:lang w:eastAsia="pl-PL"/>
        </w:rPr>
        <w:t xml:space="preserve"> 202</w:t>
      </w:r>
      <w:r w:rsidR="00582CDC">
        <w:rPr>
          <w:rFonts w:eastAsia="Times New Roman" w:cstheme="minorHAnsi"/>
          <w:b/>
          <w:lang w:eastAsia="pl-PL"/>
        </w:rPr>
        <w:t>2</w:t>
      </w:r>
      <w:r w:rsidRPr="00F01ED5">
        <w:rPr>
          <w:rFonts w:eastAsia="Times New Roman" w:cstheme="minorHAnsi"/>
          <w:b/>
          <w:lang w:eastAsia="pl-PL"/>
        </w:rPr>
        <w:t xml:space="preserve"> r.</w:t>
      </w:r>
    </w:p>
    <w:p w14:paraId="2FBB1DEF" w14:textId="24E879C3" w:rsidR="0055146D" w:rsidRPr="00F01ED5" w:rsidRDefault="0055146D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lang w:eastAsia="pl-PL"/>
        </w:rPr>
      </w:pPr>
    </w:p>
    <w:p w14:paraId="1512CE34" w14:textId="4E1450F2" w:rsidR="00B90C83" w:rsidRPr="00F01ED5" w:rsidRDefault="00B90C83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Cs/>
          <w:lang w:eastAsia="pl-PL"/>
        </w:rPr>
      </w:pPr>
      <w:r w:rsidRPr="00F01ED5">
        <w:rPr>
          <w:rFonts w:eastAsia="Times New Roman" w:cstheme="minorHAnsi"/>
          <w:bCs/>
          <w:lang w:eastAsia="pl-PL"/>
        </w:rPr>
        <w:t>W celu potwierdzenia spełniania warunków udziału w postępowaniu, będziemy polegać na zdolnościach technicznych lub zawodowych lub sytuacji finansowej lub ekonomicznej, niżej wymienionych podmiotów udostępniających zasoby</w:t>
      </w:r>
      <w:r w:rsidR="00F50792">
        <w:rPr>
          <w:rFonts w:eastAsia="Times New Roman" w:cstheme="minorHAnsi"/>
          <w:bCs/>
          <w:lang w:eastAsia="pl-PL"/>
        </w:rPr>
        <w:t xml:space="preserve"> </w:t>
      </w:r>
      <w:r w:rsidR="00F50792" w:rsidRPr="00F01ED5">
        <w:rPr>
          <w:rFonts w:eastAsia="Times New Roman" w:cstheme="minorHAnsi"/>
          <w:bCs/>
          <w:lang w:eastAsia="pl-PL"/>
        </w:rPr>
        <w:t>(wypełnić tylko w przypadku, gdy wykonawca przewiduje udział podmiotów udostępniających zasoby)</w:t>
      </w:r>
      <w:r w:rsidRPr="00F01ED5">
        <w:rPr>
          <w:rFonts w:eastAsia="Times New Roman" w:cstheme="minorHAnsi"/>
          <w:bCs/>
          <w:lang w:eastAsia="pl-PL"/>
        </w:rPr>
        <w:t>:</w:t>
      </w:r>
    </w:p>
    <w:p w14:paraId="13C6686E" w14:textId="77777777" w:rsidR="00B90C83" w:rsidRPr="00F01ED5" w:rsidRDefault="00B90C83" w:rsidP="00B90C83">
      <w:pPr>
        <w:pStyle w:val="Akapitzlist"/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Cs/>
          <w:lang w:eastAsia="pl-PL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B90C83" w:rsidRPr="00F01ED5" w14:paraId="617216EA" w14:textId="77777777" w:rsidTr="00B90C83">
        <w:trPr>
          <w:trHeight w:val="734"/>
        </w:trPr>
        <w:tc>
          <w:tcPr>
            <w:tcW w:w="3544" w:type="dxa"/>
            <w:vAlign w:val="center"/>
          </w:tcPr>
          <w:p w14:paraId="05901C6B" w14:textId="65E1F718" w:rsidR="00B90C83" w:rsidRPr="00F01ED5" w:rsidRDefault="00B90C83" w:rsidP="00B90C83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theme="minorHAnsi"/>
                <w:lang w:eastAsia="pl-PL"/>
              </w:rPr>
            </w:pPr>
            <w:r w:rsidRPr="00F01ED5">
              <w:rPr>
                <w:rFonts w:eastAsia="Times New Roman" w:cstheme="minorHAnsi"/>
                <w:lang w:eastAsia="pl-PL"/>
              </w:rPr>
              <w:t>Firma (nazwa) podmiotu udostępniającego zasoby</w:t>
            </w:r>
          </w:p>
        </w:tc>
        <w:tc>
          <w:tcPr>
            <w:tcW w:w="5245" w:type="dxa"/>
            <w:vAlign w:val="center"/>
          </w:tcPr>
          <w:p w14:paraId="049EF6E3" w14:textId="77777777" w:rsidR="00B90C83" w:rsidRPr="00F01ED5" w:rsidRDefault="00B90C83" w:rsidP="00B90C83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theme="minorHAnsi"/>
                <w:lang w:eastAsia="pl-PL"/>
              </w:rPr>
            </w:pPr>
            <w:r w:rsidRPr="00F01ED5">
              <w:rPr>
                <w:rFonts w:eastAsia="Times New Roman" w:cstheme="minorHAnsi"/>
                <w:lang w:eastAsia="pl-PL"/>
              </w:rPr>
              <w:t>Zakres dostępnych Wykonawcy zasobów podmiotu udostępniającego</w:t>
            </w:r>
          </w:p>
        </w:tc>
      </w:tr>
      <w:tr w:rsidR="00B90C83" w:rsidRPr="00F01ED5" w14:paraId="3A1CDEFE" w14:textId="77777777" w:rsidTr="00B90C83">
        <w:trPr>
          <w:trHeight w:val="409"/>
        </w:trPr>
        <w:tc>
          <w:tcPr>
            <w:tcW w:w="3544" w:type="dxa"/>
            <w:vAlign w:val="center"/>
          </w:tcPr>
          <w:p w14:paraId="377EAE35" w14:textId="77777777" w:rsidR="00B90C83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theme="minorHAnsi"/>
                <w:lang w:eastAsia="pl-PL"/>
              </w:rPr>
            </w:pPr>
          </w:p>
          <w:p w14:paraId="3FFD14AD" w14:textId="04C54842" w:rsidR="003C1661" w:rsidRPr="00F01ED5" w:rsidRDefault="003C1661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14:paraId="6B0F0417" w14:textId="77777777" w:rsidR="00B90C83" w:rsidRPr="00F01ED5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B90C83" w:rsidRPr="00F01ED5" w14:paraId="1D33C616" w14:textId="77777777" w:rsidTr="00B90C83">
        <w:trPr>
          <w:trHeight w:val="400"/>
        </w:trPr>
        <w:tc>
          <w:tcPr>
            <w:tcW w:w="3544" w:type="dxa"/>
            <w:vAlign w:val="center"/>
          </w:tcPr>
          <w:p w14:paraId="41A0CD73" w14:textId="77777777" w:rsidR="003C1661" w:rsidRDefault="003C1661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theme="minorHAnsi"/>
                <w:lang w:eastAsia="pl-PL"/>
              </w:rPr>
            </w:pPr>
          </w:p>
          <w:p w14:paraId="1AAC1EF0" w14:textId="11EE09A3" w:rsidR="003C1661" w:rsidRPr="00F01ED5" w:rsidRDefault="003C1661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14:paraId="582BA3B2" w14:textId="77777777" w:rsidR="00B90C83" w:rsidRPr="00F01ED5" w:rsidRDefault="00B90C83" w:rsidP="00B90C83">
            <w:pPr>
              <w:tabs>
                <w:tab w:val="left" w:pos="383"/>
              </w:tabs>
              <w:spacing w:after="0" w:line="240" w:lineRule="atLeast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2CAF53DC" w14:textId="15F5018B" w:rsidR="00B90C83" w:rsidRPr="00F01ED5" w:rsidRDefault="00B90C83" w:rsidP="00B90C83">
      <w:p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Cs/>
          <w:lang w:eastAsia="pl-PL"/>
        </w:rPr>
      </w:pPr>
    </w:p>
    <w:p w14:paraId="0FF29691" w14:textId="77777777" w:rsidR="00B90C83" w:rsidRPr="00F01ED5" w:rsidRDefault="00B90C83" w:rsidP="00B90C83">
      <w:p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Cs/>
          <w:lang w:eastAsia="pl-PL"/>
        </w:rPr>
      </w:pPr>
    </w:p>
    <w:p w14:paraId="31D6E03B" w14:textId="769C94EC" w:rsidR="00605CAB" w:rsidRPr="00F01ED5" w:rsidRDefault="00605CAB" w:rsidP="00C4191D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Cs/>
          <w:lang w:eastAsia="pl-PL"/>
        </w:rPr>
      </w:pPr>
      <w:r w:rsidRPr="00F01ED5">
        <w:rPr>
          <w:rFonts w:eastAsia="Times New Roman" w:cstheme="minorHAnsi"/>
          <w:bCs/>
          <w:lang w:eastAsia="pl-PL"/>
        </w:rPr>
        <w:t>Następujące zakresy rzeczowe wchodzące w przedmiot zamówienia zamierzamy zlecić następującym podwykonawcom</w:t>
      </w:r>
      <w:r w:rsidR="00F50792">
        <w:rPr>
          <w:rFonts w:eastAsia="Times New Roman" w:cstheme="minorHAnsi"/>
          <w:bCs/>
          <w:lang w:eastAsia="pl-PL"/>
        </w:rPr>
        <w:t xml:space="preserve"> (jeżeli są już znani)</w:t>
      </w:r>
      <w:r w:rsidRPr="00F01ED5">
        <w:rPr>
          <w:rFonts w:eastAsia="Times New Roman" w:cstheme="minorHAnsi"/>
          <w:bCs/>
          <w:lang w:eastAsia="pl-PL"/>
        </w:rPr>
        <w:t>:</w:t>
      </w:r>
    </w:p>
    <w:p w14:paraId="6C0B31AC" w14:textId="77777777" w:rsidR="007666FB" w:rsidRPr="00F01ED5" w:rsidRDefault="007666FB" w:rsidP="007666FB">
      <w:pPr>
        <w:tabs>
          <w:tab w:val="left" w:pos="383"/>
        </w:tabs>
        <w:spacing w:before="57" w:after="0" w:line="240" w:lineRule="atLeast"/>
        <w:ind w:left="360"/>
        <w:jc w:val="both"/>
        <w:rPr>
          <w:rFonts w:eastAsia="Times New Roman" w:cstheme="minorHAnsi"/>
          <w:bCs/>
          <w:lang w:eastAsia="pl-PL"/>
        </w:rPr>
      </w:pPr>
    </w:p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91"/>
        <w:gridCol w:w="5249"/>
      </w:tblGrid>
      <w:tr w:rsidR="00605CAB" w:rsidRPr="00F01ED5" w14:paraId="7144C8CE" w14:textId="77777777" w:rsidTr="00B90C83">
        <w:trPr>
          <w:jc w:val="center"/>
        </w:trPr>
        <w:tc>
          <w:tcPr>
            <w:tcW w:w="3591" w:type="dxa"/>
          </w:tcPr>
          <w:p w14:paraId="1C76B773" w14:textId="202602D4" w:rsidR="00605CAB" w:rsidRPr="00F01ED5" w:rsidRDefault="00605CAB" w:rsidP="007666FB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theme="minorHAnsi"/>
                <w:lang w:eastAsia="pl-PL"/>
              </w:rPr>
            </w:pPr>
            <w:r w:rsidRPr="00F01ED5">
              <w:rPr>
                <w:rFonts w:eastAsia="Times New Roman" w:cstheme="minorHAnsi"/>
                <w:lang w:eastAsia="pl-PL"/>
              </w:rPr>
              <w:t>Podwykonawca (firma lub nazwa, adres)</w:t>
            </w:r>
          </w:p>
        </w:tc>
        <w:tc>
          <w:tcPr>
            <w:tcW w:w="5249" w:type="dxa"/>
          </w:tcPr>
          <w:p w14:paraId="116881B5" w14:textId="6D474F69" w:rsidR="00605CAB" w:rsidRPr="00F01ED5" w:rsidRDefault="00605CAB" w:rsidP="007666FB">
            <w:pPr>
              <w:tabs>
                <w:tab w:val="left" w:pos="383"/>
              </w:tabs>
              <w:spacing w:before="57" w:after="0" w:line="240" w:lineRule="atLeast"/>
              <w:jc w:val="center"/>
              <w:rPr>
                <w:rFonts w:eastAsia="Times New Roman" w:cstheme="minorHAnsi"/>
                <w:lang w:eastAsia="pl-PL"/>
              </w:rPr>
            </w:pPr>
            <w:r w:rsidRPr="00F01ED5">
              <w:rPr>
                <w:rFonts w:eastAsia="Times New Roman" w:cstheme="minorHAnsi"/>
                <w:lang w:eastAsia="pl-PL"/>
              </w:rPr>
              <w:t>Zakres rzeczowy</w:t>
            </w:r>
          </w:p>
        </w:tc>
      </w:tr>
      <w:tr w:rsidR="00605CAB" w:rsidRPr="00F01ED5" w14:paraId="74A04713" w14:textId="77777777" w:rsidTr="00B90C83">
        <w:trPr>
          <w:trHeight w:val="530"/>
          <w:jc w:val="center"/>
        </w:trPr>
        <w:tc>
          <w:tcPr>
            <w:tcW w:w="3591" w:type="dxa"/>
          </w:tcPr>
          <w:p w14:paraId="68F8EBBE" w14:textId="77777777" w:rsidR="003C1661" w:rsidRDefault="003C1661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theme="minorHAnsi"/>
                <w:lang w:eastAsia="pl-PL"/>
              </w:rPr>
            </w:pPr>
          </w:p>
          <w:p w14:paraId="76D86EAF" w14:textId="70C24C60" w:rsidR="003C1661" w:rsidRPr="00F01ED5" w:rsidRDefault="003C1661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249" w:type="dxa"/>
          </w:tcPr>
          <w:p w14:paraId="681B267C" w14:textId="77777777" w:rsidR="00605CAB" w:rsidRPr="00F01ED5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theme="minorHAnsi"/>
                <w:lang w:eastAsia="pl-PL"/>
              </w:rPr>
            </w:pPr>
          </w:p>
        </w:tc>
      </w:tr>
      <w:tr w:rsidR="00605CAB" w:rsidRPr="00F01ED5" w14:paraId="60891F5A" w14:textId="77777777" w:rsidTr="00B90C83">
        <w:trPr>
          <w:trHeight w:val="551"/>
          <w:jc w:val="center"/>
        </w:trPr>
        <w:tc>
          <w:tcPr>
            <w:tcW w:w="3591" w:type="dxa"/>
          </w:tcPr>
          <w:p w14:paraId="23F0DD08" w14:textId="77777777" w:rsidR="003C1661" w:rsidRDefault="003C1661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theme="minorHAnsi"/>
                <w:lang w:eastAsia="pl-PL"/>
              </w:rPr>
            </w:pPr>
          </w:p>
          <w:p w14:paraId="43D3908C" w14:textId="332B6C92" w:rsidR="003C1661" w:rsidRPr="00F01ED5" w:rsidRDefault="003C1661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249" w:type="dxa"/>
          </w:tcPr>
          <w:p w14:paraId="265D3363" w14:textId="77777777" w:rsidR="00605CAB" w:rsidRPr="00F01ED5" w:rsidRDefault="00605CAB" w:rsidP="00B90C83">
            <w:pPr>
              <w:tabs>
                <w:tab w:val="left" w:pos="383"/>
              </w:tabs>
              <w:spacing w:after="0" w:line="240" w:lineRule="atLeast"/>
              <w:rPr>
                <w:rFonts w:eastAsia="Times New Roman" w:cstheme="minorHAnsi"/>
                <w:lang w:eastAsia="pl-PL"/>
              </w:rPr>
            </w:pPr>
          </w:p>
        </w:tc>
      </w:tr>
    </w:tbl>
    <w:p w14:paraId="7A02FAC0" w14:textId="0358C734" w:rsidR="00605CAB" w:rsidRDefault="00605CAB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/>
          <w:lang w:eastAsia="pl-PL"/>
        </w:rPr>
      </w:pPr>
    </w:p>
    <w:p w14:paraId="7FDED520" w14:textId="77777777" w:rsidR="00582CDC" w:rsidRPr="00F01ED5" w:rsidRDefault="00582CDC" w:rsidP="00E21DC9">
      <w:p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/>
          <w:lang w:eastAsia="pl-PL"/>
        </w:rPr>
      </w:pPr>
    </w:p>
    <w:p w14:paraId="38783038" w14:textId="7B3DD1D8" w:rsidR="001D1D34" w:rsidRPr="00F01ED5" w:rsidRDefault="001D1D34" w:rsidP="00B90C83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Cs/>
          <w:lang w:eastAsia="pl-PL"/>
        </w:rPr>
      </w:pPr>
      <w:r w:rsidRPr="00F01ED5">
        <w:rPr>
          <w:rFonts w:eastAsia="Times New Roman" w:cstheme="minorHAnsi"/>
          <w:bCs/>
          <w:lang w:eastAsia="pl-PL"/>
        </w:rPr>
        <w:lastRenderedPageBreak/>
        <w:t>Do oferty załączam</w:t>
      </w:r>
      <w:r w:rsidR="00BC3E4B" w:rsidRPr="00F01ED5">
        <w:rPr>
          <w:rFonts w:eastAsia="Times New Roman" w:cstheme="minorHAnsi"/>
          <w:bCs/>
          <w:lang w:eastAsia="pl-PL"/>
        </w:rPr>
        <w:t>:</w:t>
      </w:r>
    </w:p>
    <w:p w14:paraId="75DE9860" w14:textId="6ABBFE96" w:rsidR="00BC3E4B" w:rsidRPr="00F01ED5" w:rsidRDefault="007666FB" w:rsidP="00B90C83">
      <w:pPr>
        <w:pStyle w:val="Akapitzlist"/>
        <w:numPr>
          <w:ilvl w:val="0"/>
          <w:numId w:val="5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Oświadczenie o niepodleganiu wykluczeniu oraz spełnianiu warunków udziału w</w:t>
      </w:r>
      <w:r w:rsidR="00582CDC">
        <w:rPr>
          <w:rFonts w:eastAsia="Times New Roman" w:cstheme="minorHAnsi"/>
          <w:lang w:eastAsia="pl-PL"/>
        </w:rPr>
        <w:t> </w:t>
      </w:r>
      <w:r w:rsidRPr="00F01ED5">
        <w:rPr>
          <w:rFonts w:eastAsia="Times New Roman" w:cstheme="minorHAnsi"/>
          <w:lang w:eastAsia="pl-PL"/>
        </w:rPr>
        <w:t>postępowaniu</w:t>
      </w:r>
    </w:p>
    <w:p w14:paraId="77889860" w14:textId="3112C5D4" w:rsidR="00BC3E4B" w:rsidRPr="00F01ED5" w:rsidRDefault="00BC3E4B" w:rsidP="00B90C83">
      <w:pPr>
        <w:pStyle w:val="Akapitzlist"/>
        <w:numPr>
          <w:ilvl w:val="0"/>
          <w:numId w:val="5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………………………………….</w:t>
      </w:r>
    </w:p>
    <w:p w14:paraId="209C0F76" w14:textId="5EC0ECAE" w:rsidR="0061595F" w:rsidRPr="00F01ED5" w:rsidRDefault="00B90C83" w:rsidP="00BC3E4B">
      <w:pPr>
        <w:tabs>
          <w:tab w:val="left" w:pos="383"/>
        </w:tabs>
        <w:spacing w:before="57" w:after="0" w:line="240" w:lineRule="atLeast"/>
        <w:ind w:left="383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ab/>
      </w:r>
      <w:r w:rsidR="00BC3E4B" w:rsidRPr="00F01ED5">
        <w:rPr>
          <w:rFonts w:eastAsia="Times New Roman" w:cstheme="minorHAnsi"/>
          <w:lang w:eastAsia="pl-PL"/>
        </w:rPr>
        <w:t>…</w:t>
      </w:r>
    </w:p>
    <w:p w14:paraId="7EF790CE" w14:textId="77777777" w:rsidR="003B37C7" w:rsidRPr="00F01ED5" w:rsidRDefault="003B37C7" w:rsidP="00BC3E4B">
      <w:pPr>
        <w:tabs>
          <w:tab w:val="left" w:pos="383"/>
        </w:tabs>
        <w:spacing w:before="57" w:after="0" w:line="240" w:lineRule="atLeast"/>
        <w:ind w:left="383"/>
        <w:jc w:val="both"/>
        <w:rPr>
          <w:rFonts w:eastAsia="Times New Roman" w:cstheme="minorHAnsi"/>
          <w:b/>
          <w:lang w:eastAsia="pl-PL"/>
        </w:rPr>
      </w:pPr>
    </w:p>
    <w:p w14:paraId="7CB466D5" w14:textId="69FD10DF" w:rsidR="00A12BA6" w:rsidRPr="00F01ED5" w:rsidRDefault="00A12BA6" w:rsidP="00B90C83">
      <w:pPr>
        <w:pStyle w:val="Akapitzlist"/>
        <w:numPr>
          <w:ilvl w:val="0"/>
          <w:numId w:val="3"/>
        </w:numPr>
        <w:tabs>
          <w:tab w:val="left" w:pos="383"/>
        </w:tabs>
        <w:spacing w:before="57" w:after="0" w:line="240" w:lineRule="atLeast"/>
        <w:jc w:val="both"/>
        <w:rPr>
          <w:rFonts w:eastAsia="Times New Roman" w:cstheme="minorHAnsi"/>
          <w:bCs/>
          <w:lang w:eastAsia="pl-PL"/>
        </w:rPr>
      </w:pPr>
      <w:r w:rsidRPr="00F01ED5">
        <w:rPr>
          <w:rFonts w:eastAsia="Times New Roman" w:cstheme="minorHAnsi"/>
          <w:bCs/>
          <w:lang w:eastAsia="pl-PL"/>
        </w:rPr>
        <w:t>Po</w:t>
      </w:r>
      <w:r w:rsidR="00B90C83" w:rsidRPr="00F01ED5">
        <w:rPr>
          <w:rFonts w:eastAsia="Times New Roman" w:cstheme="minorHAnsi"/>
          <w:bCs/>
          <w:lang w:eastAsia="pl-PL"/>
        </w:rPr>
        <w:t>zostałe oświadczenia</w:t>
      </w:r>
      <w:r w:rsidRPr="00F01ED5">
        <w:rPr>
          <w:rFonts w:eastAsia="Times New Roman" w:cstheme="minorHAnsi"/>
          <w:bCs/>
          <w:lang w:eastAsia="pl-PL"/>
        </w:rPr>
        <w:t>:</w:t>
      </w:r>
    </w:p>
    <w:p w14:paraId="57AA81EA" w14:textId="25BB6010" w:rsidR="00E21DC9" w:rsidRPr="00F01ED5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Oświadczamy, że uważamy się za związanych niniejszą ofertą przez czas wskazany w specyfikacji warunków zamówienia (SWZ)</w:t>
      </w:r>
      <w:r w:rsidR="003F25EE" w:rsidRPr="00F01ED5">
        <w:rPr>
          <w:rFonts w:eastAsia="Times New Roman" w:cstheme="minorHAnsi"/>
          <w:lang w:eastAsia="pl-PL"/>
        </w:rPr>
        <w:t>.</w:t>
      </w:r>
    </w:p>
    <w:p w14:paraId="0CD5485D" w14:textId="51974004" w:rsidR="00E21DC9" w:rsidRPr="00F01ED5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Oświadczam, iż</w:t>
      </w:r>
      <w:r w:rsidR="000729B9" w:rsidRPr="00F01ED5">
        <w:rPr>
          <w:rFonts w:eastAsia="Times New Roman" w:cstheme="minorHAnsi"/>
          <w:lang w:eastAsia="pl-PL"/>
        </w:rPr>
        <w:t xml:space="preserve"> zapoznaliśmy się z SWZ, w tym także ze wzorem umowy i uzyskaliśmy wszelkie informacje niezbędne do przygotowania niniejszej oferty. W przypadku wyboru naszej oferty zobowiązujemy się do zawarcia umowy zgodnej z niniejszą ofertą, na warunkach określonych w SWZ oraz w miejscu i terminie wyznaczonym przez Zamawiającego, a przed zawarciem umowy wniesienia zabezpieczenia należytego wykonania umowy.</w:t>
      </w:r>
    </w:p>
    <w:p w14:paraId="02ECDD35" w14:textId="5185F091" w:rsidR="000729B9" w:rsidRPr="00F01ED5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</w:t>
      </w:r>
      <w:r w:rsidR="0085644C" w:rsidRPr="00F01ED5">
        <w:rPr>
          <w:rFonts w:eastAsia="Times New Roman" w:cstheme="minorHAnsi"/>
          <w:lang w:eastAsia="pl-PL"/>
        </w:rPr>
        <w:t>.</w:t>
      </w:r>
    </w:p>
    <w:p w14:paraId="7C897F76" w14:textId="51E60543" w:rsidR="000729B9" w:rsidRPr="00F01ED5" w:rsidRDefault="000729B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</w:t>
      </w:r>
      <w:r w:rsidR="00582CDC">
        <w:rPr>
          <w:rFonts w:eastAsia="Times New Roman" w:cstheme="minorHAnsi"/>
          <w:lang w:eastAsia="pl-PL"/>
        </w:rPr>
        <w:t> </w:t>
      </w:r>
      <w:r w:rsidRPr="00F01ED5">
        <w:rPr>
          <w:rFonts w:eastAsia="Times New Roman" w:cstheme="minorHAnsi"/>
          <w:lang w:eastAsia="pl-PL"/>
        </w:rPr>
        <w:t>celu ubiegania się o udzielenie zamówienia publicznego w niniejszym postępowaniu.</w:t>
      </w:r>
    </w:p>
    <w:p w14:paraId="1B0B6DC6" w14:textId="15375C1A" w:rsidR="0085644C" w:rsidRPr="00F01ED5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Oświadczam</w:t>
      </w:r>
      <w:r w:rsidR="0085644C" w:rsidRPr="00F01ED5">
        <w:rPr>
          <w:rFonts w:eastAsia="Times New Roman" w:cstheme="minorHAnsi"/>
          <w:lang w:eastAsia="pl-PL"/>
        </w:rPr>
        <w:t>y</w:t>
      </w:r>
      <w:r w:rsidRPr="00F01ED5">
        <w:rPr>
          <w:rFonts w:eastAsia="Times New Roman" w:cstheme="minorHAnsi"/>
          <w:lang w:eastAsia="pl-PL"/>
        </w:rPr>
        <w:t>, że wszystkie informacje zamieszczone w ofercie są prawdziwe.</w:t>
      </w:r>
    </w:p>
    <w:p w14:paraId="11FB5ABB" w14:textId="3128594E" w:rsidR="00E21DC9" w:rsidRPr="00F01ED5" w:rsidRDefault="00E21DC9" w:rsidP="00B90C83">
      <w:pPr>
        <w:numPr>
          <w:ilvl w:val="0"/>
          <w:numId w:val="1"/>
        </w:numPr>
        <w:tabs>
          <w:tab w:val="left" w:pos="383"/>
        </w:tabs>
        <w:suppressAutoHyphens/>
        <w:spacing w:before="57" w:after="120" w:line="240" w:lineRule="atLeast"/>
        <w:ind w:left="380" w:hanging="357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Zobowiązuj</w:t>
      </w:r>
      <w:r w:rsidR="0085644C" w:rsidRPr="00F01ED5">
        <w:rPr>
          <w:rFonts w:eastAsia="Times New Roman" w:cstheme="minorHAnsi"/>
          <w:lang w:eastAsia="pl-PL"/>
        </w:rPr>
        <w:t>emy</w:t>
      </w:r>
      <w:r w:rsidRPr="00F01ED5">
        <w:rPr>
          <w:rFonts w:eastAsia="Times New Roman" w:cstheme="minorHAnsi"/>
          <w:lang w:eastAsia="pl-PL"/>
        </w:rPr>
        <w:t xml:space="preserve"> się do wykonania zamówienia w terminie oraz </w:t>
      </w:r>
      <w:r w:rsidR="00B4125C" w:rsidRPr="00F01ED5">
        <w:rPr>
          <w:rFonts w:eastAsia="Times New Roman" w:cstheme="minorHAnsi"/>
          <w:lang w:eastAsia="pl-PL"/>
        </w:rPr>
        <w:t xml:space="preserve">w </w:t>
      </w:r>
      <w:r w:rsidRPr="00F01ED5">
        <w:rPr>
          <w:rFonts w:eastAsia="Times New Roman" w:cstheme="minorHAnsi"/>
          <w:lang w:eastAsia="pl-PL"/>
        </w:rPr>
        <w:t xml:space="preserve">sposób zgodny z warunkami/ parametrami technicznymi i organizacyjnymi </w:t>
      </w:r>
      <w:r w:rsidR="003F25EE" w:rsidRPr="00F01ED5">
        <w:rPr>
          <w:rFonts w:eastAsia="Times New Roman" w:cstheme="minorHAnsi"/>
          <w:lang w:eastAsia="pl-PL"/>
        </w:rPr>
        <w:t>wymaganymi przez Zamawiającego</w:t>
      </w:r>
      <w:r w:rsidRPr="00F01ED5">
        <w:rPr>
          <w:rFonts w:eastAsia="Times New Roman" w:cstheme="minorHAnsi"/>
          <w:lang w:eastAsia="pl-PL"/>
        </w:rPr>
        <w:t>.</w:t>
      </w:r>
    </w:p>
    <w:p w14:paraId="72D47E23" w14:textId="1517ACB0" w:rsidR="0055146D" w:rsidRPr="00F01ED5" w:rsidRDefault="000729B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ab/>
      </w:r>
    </w:p>
    <w:p w14:paraId="20540B11" w14:textId="77777777" w:rsidR="000C61CA" w:rsidRPr="00F01ED5" w:rsidRDefault="000C61CA" w:rsidP="00E21DC9">
      <w:pPr>
        <w:spacing w:after="0" w:line="240" w:lineRule="auto"/>
        <w:ind w:left="5220"/>
        <w:jc w:val="center"/>
        <w:rPr>
          <w:rFonts w:eastAsia="Times New Roman" w:cstheme="minorHAnsi"/>
          <w:lang w:eastAsia="pl-PL"/>
        </w:rPr>
      </w:pPr>
    </w:p>
    <w:p w14:paraId="397C52EB" w14:textId="77777777" w:rsidR="003F25EE" w:rsidRPr="00F01ED5" w:rsidRDefault="003F25EE" w:rsidP="003B37C7">
      <w:pPr>
        <w:spacing w:after="0" w:line="240" w:lineRule="auto"/>
        <w:ind w:left="5220"/>
        <w:jc w:val="center"/>
        <w:rPr>
          <w:rFonts w:eastAsia="Times New Roman" w:cstheme="minorHAnsi"/>
          <w:lang w:eastAsia="pl-PL"/>
        </w:rPr>
      </w:pPr>
    </w:p>
    <w:p w14:paraId="7185CDCC" w14:textId="4B76C1F2" w:rsidR="005A3C25" w:rsidRPr="00F01ED5" w:rsidRDefault="003B37C7" w:rsidP="003B37C7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……………................................, dnia .........................</w:t>
      </w:r>
      <w:r w:rsidRPr="00F01ED5">
        <w:rPr>
          <w:rFonts w:eastAsia="Times New Roman" w:cstheme="minorHAnsi"/>
          <w:lang w:eastAsia="pl-PL"/>
        </w:rPr>
        <w:tab/>
      </w:r>
      <w:r w:rsidRPr="00F01ED5">
        <w:rPr>
          <w:rFonts w:eastAsia="Times New Roman" w:cstheme="minorHAnsi"/>
          <w:lang w:eastAsia="pl-PL"/>
        </w:rPr>
        <w:tab/>
        <w:t>……..</w:t>
      </w:r>
      <w:r w:rsidR="005A3C25" w:rsidRPr="00F01ED5">
        <w:rPr>
          <w:rFonts w:eastAsia="Times New Roman" w:cstheme="minorHAnsi"/>
          <w:lang w:eastAsia="pl-PL"/>
        </w:rPr>
        <w:t>……………………………………</w:t>
      </w:r>
      <w:r w:rsidRPr="00F01ED5">
        <w:rPr>
          <w:rFonts w:eastAsia="Times New Roman" w:cstheme="minorHAnsi"/>
          <w:lang w:eastAsia="pl-PL"/>
        </w:rPr>
        <w:t>…………..</w:t>
      </w:r>
    </w:p>
    <w:p w14:paraId="3534EF70" w14:textId="2652DA76" w:rsidR="00E21DC9" w:rsidRPr="00F01ED5" w:rsidRDefault="003B37C7" w:rsidP="003B37C7">
      <w:pPr>
        <w:spacing w:after="0" w:line="240" w:lineRule="auto"/>
        <w:ind w:firstLine="708"/>
        <w:jc w:val="center"/>
        <w:rPr>
          <w:rFonts w:eastAsia="Times New Roman" w:cstheme="minorHAnsi"/>
          <w:i/>
          <w:lang w:eastAsia="pl-PL"/>
        </w:rPr>
      </w:pPr>
      <w:r w:rsidRPr="00F01ED5">
        <w:rPr>
          <w:rFonts w:eastAsia="Times New Roman" w:cstheme="minorHAnsi"/>
          <w:i/>
          <w:lang w:eastAsia="pl-PL"/>
        </w:rPr>
        <w:t xml:space="preserve">(miejscowość, data) </w:t>
      </w:r>
      <w:r w:rsidRPr="00F01ED5">
        <w:rPr>
          <w:rFonts w:eastAsia="Times New Roman" w:cstheme="minorHAnsi"/>
          <w:i/>
          <w:lang w:eastAsia="pl-PL"/>
        </w:rPr>
        <w:tab/>
      </w:r>
      <w:r w:rsidRPr="00F01ED5">
        <w:rPr>
          <w:rFonts w:eastAsia="Times New Roman" w:cstheme="minorHAnsi"/>
          <w:i/>
          <w:lang w:eastAsia="pl-PL"/>
        </w:rPr>
        <w:tab/>
      </w:r>
      <w:r w:rsidRPr="00F01ED5">
        <w:rPr>
          <w:rFonts w:eastAsia="Times New Roman" w:cstheme="minorHAnsi"/>
          <w:i/>
          <w:lang w:eastAsia="pl-PL"/>
        </w:rPr>
        <w:tab/>
      </w:r>
      <w:r w:rsidRPr="00F01ED5">
        <w:rPr>
          <w:rFonts w:eastAsia="Times New Roman" w:cstheme="minorHAnsi"/>
          <w:i/>
          <w:lang w:eastAsia="pl-PL"/>
        </w:rPr>
        <w:tab/>
      </w:r>
      <w:r w:rsidR="00E21DC9" w:rsidRPr="00F01ED5">
        <w:rPr>
          <w:rFonts w:eastAsia="Times New Roman" w:cstheme="minorHAnsi"/>
          <w:i/>
          <w:lang w:eastAsia="pl-PL"/>
        </w:rPr>
        <w:t xml:space="preserve">(podpis </w:t>
      </w:r>
      <w:r w:rsidRPr="00F01ED5">
        <w:rPr>
          <w:rFonts w:eastAsia="Times New Roman" w:cstheme="minorHAnsi"/>
          <w:i/>
          <w:lang w:eastAsia="pl-PL"/>
        </w:rPr>
        <w:t>Wykonawcy</w:t>
      </w:r>
      <w:r w:rsidR="00E21DC9" w:rsidRPr="00F01ED5">
        <w:rPr>
          <w:rFonts w:eastAsia="Times New Roman" w:cstheme="minorHAnsi"/>
          <w:i/>
          <w:lang w:eastAsia="pl-PL"/>
        </w:rPr>
        <w:t>)</w:t>
      </w:r>
    </w:p>
    <w:p w14:paraId="311BA455" w14:textId="12CA8EEC" w:rsidR="003B37C7" w:rsidRPr="00F01ED5" w:rsidRDefault="000729B9" w:rsidP="00E21DC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01ED5">
        <w:rPr>
          <w:rFonts w:eastAsia="Times New Roman" w:cstheme="minorHAnsi"/>
          <w:lang w:eastAsia="pl-PL"/>
        </w:rPr>
        <w:t>* - niepotrzebne skreślić</w:t>
      </w:r>
    </w:p>
    <w:p w14:paraId="79959701" w14:textId="77777777" w:rsidR="000C61CA" w:rsidRPr="00F01ED5" w:rsidRDefault="000C61CA" w:rsidP="00E21DC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6012C83" w14:textId="77777777" w:rsidR="0055146D" w:rsidRPr="00F01ED5" w:rsidRDefault="003F25EE" w:rsidP="00E21DC9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F01ED5">
        <w:rPr>
          <w:rFonts w:eastAsia="Times New Roman" w:cstheme="minorHAnsi"/>
          <w:u w:val="single"/>
          <w:lang w:eastAsia="pl-PL"/>
        </w:rPr>
        <w:tab/>
      </w:r>
      <w:r w:rsidRPr="00F01ED5">
        <w:rPr>
          <w:rFonts w:eastAsia="Times New Roman" w:cstheme="minorHAnsi"/>
          <w:u w:val="single"/>
          <w:lang w:eastAsia="pl-PL"/>
        </w:rPr>
        <w:tab/>
      </w:r>
      <w:r w:rsidRPr="00F01ED5">
        <w:rPr>
          <w:rFonts w:eastAsia="Times New Roman" w:cstheme="minorHAnsi"/>
          <w:u w:val="single"/>
          <w:lang w:eastAsia="pl-PL"/>
        </w:rPr>
        <w:tab/>
      </w:r>
      <w:r w:rsidRPr="00F01ED5">
        <w:rPr>
          <w:rFonts w:eastAsia="Times New Roman" w:cstheme="minorHAnsi"/>
          <w:u w:val="single"/>
          <w:lang w:eastAsia="pl-PL"/>
        </w:rPr>
        <w:tab/>
      </w:r>
      <w:r w:rsidRPr="00F01ED5">
        <w:rPr>
          <w:rFonts w:eastAsia="Times New Roman" w:cstheme="minorHAnsi"/>
          <w:u w:val="single"/>
          <w:lang w:eastAsia="pl-PL"/>
        </w:rPr>
        <w:tab/>
      </w:r>
      <w:r w:rsidRPr="00F01ED5">
        <w:rPr>
          <w:rFonts w:eastAsia="Times New Roman" w:cstheme="minorHAnsi"/>
          <w:u w:val="single"/>
          <w:lang w:eastAsia="pl-PL"/>
        </w:rPr>
        <w:tab/>
      </w:r>
      <w:r w:rsidRPr="00F01ED5">
        <w:rPr>
          <w:rFonts w:eastAsia="Times New Roman" w:cstheme="minorHAnsi"/>
          <w:u w:val="single"/>
          <w:lang w:eastAsia="pl-PL"/>
        </w:rPr>
        <w:tab/>
      </w:r>
      <w:r w:rsidRPr="00F01ED5">
        <w:rPr>
          <w:rFonts w:eastAsia="Times New Roman" w:cstheme="minorHAnsi"/>
          <w:u w:val="single"/>
          <w:lang w:eastAsia="pl-PL"/>
        </w:rPr>
        <w:tab/>
      </w:r>
      <w:r w:rsidRPr="00F01ED5">
        <w:rPr>
          <w:rFonts w:eastAsia="Times New Roman" w:cstheme="minorHAnsi"/>
          <w:u w:val="single"/>
          <w:lang w:eastAsia="pl-PL"/>
        </w:rPr>
        <w:tab/>
      </w:r>
      <w:r w:rsidRPr="00F01ED5">
        <w:rPr>
          <w:rFonts w:eastAsia="Times New Roman" w:cstheme="minorHAnsi"/>
          <w:u w:val="single"/>
          <w:lang w:eastAsia="pl-PL"/>
        </w:rPr>
        <w:tab/>
      </w:r>
      <w:r w:rsidRPr="00F01ED5">
        <w:rPr>
          <w:rFonts w:eastAsia="Times New Roman" w:cstheme="minorHAnsi"/>
          <w:u w:val="single"/>
          <w:lang w:eastAsia="pl-PL"/>
        </w:rPr>
        <w:tab/>
      </w:r>
      <w:r w:rsidRPr="00F01ED5">
        <w:rPr>
          <w:rFonts w:eastAsia="Times New Roman" w:cstheme="minorHAnsi"/>
          <w:u w:val="single"/>
          <w:lang w:eastAsia="pl-PL"/>
        </w:rPr>
        <w:tab/>
      </w:r>
    </w:p>
    <w:p w14:paraId="28D421DF" w14:textId="77777777" w:rsidR="0055146D" w:rsidRPr="00F01ED5" w:rsidRDefault="0055146D" w:rsidP="00EA3605">
      <w:pPr>
        <w:tabs>
          <w:tab w:val="center" w:pos="1985"/>
          <w:tab w:val="center" w:pos="7088"/>
        </w:tabs>
        <w:spacing w:after="120"/>
        <w:jc w:val="both"/>
        <w:rPr>
          <w:rFonts w:cstheme="minorHAnsi"/>
          <w:iCs/>
        </w:rPr>
      </w:pPr>
      <w:r w:rsidRPr="00F01ED5">
        <w:rPr>
          <w:rFonts w:cstheme="minorHAnsi"/>
          <w:iCs/>
        </w:rPr>
        <w:t>Informacja statystyczna:</w:t>
      </w:r>
    </w:p>
    <w:p w14:paraId="6D241FAE" w14:textId="3461C20C" w:rsidR="0055146D" w:rsidRPr="00F01ED5" w:rsidRDefault="00582CDC" w:rsidP="00EA3605">
      <w:pPr>
        <w:tabs>
          <w:tab w:val="center" w:pos="1985"/>
          <w:tab w:val="center" w:pos="7088"/>
        </w:tabs>
        <w:spacing w:after="120"/>
        <w:jc w:val="both"/>
        <w:rPr>
          <w:rFonts w:cstheme="minorHAnsi"/>
          <w:lang w:eastAsia="en-GB"/>
        </w:rPr>
      </w:pPr>
      <w:r>
        <w:rPr>
          <w:rFonts w:cstheme="minorHAnsi"/>
          <w:lang w:eastAsia="en-GB"/>
        </w:rPr>
        <w:t>C</w:t>
      </w:r>
      <w:r w:rsidR="0055146D" w:rsidRPr="00F01ED5">
        <w:rPr>
          <w:rFonts w:cstheme="minorHAnsi"/>
          <w:lang w:eastAsia="en-GB"/>
        </w:rPr>
        <w:t>zy wykonawca jest mikroprzedsiębiorstwem bądź małym lub średnim przedsiębiorstwem</w:t>
      </w:r>
      <w:r w:rsidR="0055146D" w:rsidRPr="00F01ED5">
        <w:rPr>
          <w:rFonts w:cstheme="minorHAnsi"/>
          <w:vertAlign w:val="superscript"/>
          <w:lang w:eastAsia="en-GB"/>
        </w:rPr>
        <w:footnoteReference w:id="1"/>
      </w:r>
      <w:r w:rsidR="0055146D" w:rsidRPr="00F01ED5">
        <w:rPr>
          <w:rFonts w:cstheme="minorHAnsi"/>
          <w:lang w:eastAsia="en-GB"/>
        </w:rPr>
        <w:t>?</w:t>
      </w:r>
    </w:p>
    <w:p w14:paraId="1DE054D8" w14:textId="4B7003C6" w:rsidR="0055146D" w:rsidRPr="00F01ED5" w:rsidRDefault="00993F29" w:rsidP="00EA3605">
      <w:pPr>
        <w:tabs>
          <w:tab w:val="center" w:pos="1985"/>
          <w:tab w:val="center" w:pos="7088"/>
        </w:tabs>
        <w:spacing w:after="120"/>
        <w:jc w:val="center"/>
        <w:rPr>
          <w:rFonts w:cstheme="minorHAnsi"/>
          <w:iCs/>
        </w:rPr>
      </w:pPr>
      <w:sdt>
        <w:sdtPr>
          <w:rPr>
            <w:rFonts w:cstheme="minorHAnsi"/>
            <w:sz w:val="32"/>
            <w:szCs w:val="32"/>
            <w:lang w:eastAsia="en-GB"/>
          </w:rPr>
          <w:id w:val="-9407547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F1A3A">
            <w:rPr>
              <w:rFonts w:ascii="MS Gothic" w:eastAsia="MS Gothic" w:hAnsi="MS Gothic" w:cstheme="minorHAnsi" w:hint="eastAsia"/>
              <w:sz w:val="32"/>
              <w:szCs w:val="32"/>
              <w:lang w:eastAsia="en-GB"/>
            </w:rPr>
            <w:t>☐</w:t>
          </w:r>
        </w:sdtContent>
      </w:sdt>
      <w:r w:rsidR="0055146D" w:rsidRPr="00F01ED5">
        <w:rPr>
          <w:rFonts w:cstheme="minorHAnsi"/>
          <w:lang w:eastAsia="en-GB"/>
        </w:rPr>
        <w:t xml:space="preserve"> Tak           </w:t>
      </w:r>
      <w:sdt>
        <w:sdtPr>
          <w:rPr>
            <w:rFonts w:cstheme="minorHAnsi"/>
            <w:sz w:val="32"/>
            <w:szCs w:val="32"/>
            <w:lang w:eastAsia="en-GB"/>
          </w:rPr>
          <w:id w:val="-1012991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410BB">
            <w:rPr>
              <w:rFonts w:ascii="MS Gothic" w:eastAsia="MS Gothic" w:hAnsi="MS Gothic" w:cstheme="minorHAnsi" w:hint="eastAsia"/>
              <w:sz w:val="32"/>
              <w:szCs w:val="32"/>
              <w:lang w:eastAsia="en-GB"/>
            </w:rPr>
            <w:t>☐</w:t>
          </w:r>
        </w:sdtContent>
      </w:sdt>
      <w:r w:rsidR="0055146D" w:rsidRPr="00F01ED5">
        <w:rPr>
          <w:rFonts w:cstheme="minorHAnsi"/>
          <w:lang w:eastAsia="en-GB"/>
        </w:rPr>
        <w:t xml:space="preserve"> Nie</w:t>
      </w:r>
    </w:p>
    <w:sectPr w:rsidR="0055146D" w:rsidRPr="00F01ED5" w:rsidSect="008E7D1F">
      <w:headerReference w:type="default" r:id="rId8"/>
      <w:footerReference w:type="default" r:id="rId9"/>
      <w:pgSz w:w="11906" w:h="16838"/>
      <w:pgMar w:top="1134" w:right="1418" w:bottom="56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CE076" w14:textId="77777777" w:rsidR="00A94E82" w:rsidRDefault="00A94E82" w:rsidP="00E21DC9">
      <w:pPr>
        <w:spacing w:after="0" w:line="240" w:lineRule="auto"/>
      </w:pPr>
      <w:r>
        <w:separator/>
      </w:r>
    </w:p>
  </w:endnote>
  <w:endnote w:type="continuationSeparator" w:id="0">
    <w:p w14:paraId="297D1623" w14:textId="77777777" w:rsidR="00A94E82" w:rsidRDefault="00A94E82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6E3B" w14:textId="77777777" w:rsidR="00707905" w:rsidRDefault="00707905">
    <w:pPr>
      <w:pStyle w:val="Stopka"/>
      <w:jc w:val="right"/>
    </w:pPr>
    <w:r>
      <w:t xml:space="preserve">str. </w:t>
    </w:r>
    <w:sdt>
      <w:sdtPr>
        <w:id w:val="16868094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53516">
          <w:rPr>
            <w:noProof/>
          </w:rPr>
          <w:t>2</w:t>
        </w:r>
        <w:r>
          <w:fldChar w:fldCharType="end"/>
        </w:r>
      </w:sdtContent>
    </w:sdt>
  </w:p>
  <w:p w14:paraId="5B72942A" w14:textId="77777777" w:rsidR="00336B07" w:rsidRDefault="00336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1C109" w14:textId="77777777" w:rsidR="00A94E82" w:rsidRDefault="00A94E82" w:rsidP="00E21DC9">
      <w:pPr>
        <w:spacing w:after="0" w:line="240" w:lineRule="auto"/>
      </w:pPr>
      <w:r>
        <w:separator/>
      </w:r>
    </w:p>
  </w:footnote>
  <w:footnote w:type="continuationSeparator" w:id="0">
    <w:p w14:paraId="3CEBC3F4" w14:textId="77777777" w:rsidR="00A94E82" w:rsidRDefault="00A94E82" w:rsidP="00E21DC9">
      <w:pPr>
        <w:spacing w:after="0" w:line="240" w:lineRule="auto"/>
      </w:pPr>
      <w:r>
        <w:continuationSeparator/>
      </w:r>
    </w:p>
  </w:footnote>
  <w:footnote w:id="1">
    <w:p w14:paraId="0FC74C44" w14:textId="77777777" w:rsidR="0055146D" w:rsidRPr="003B6373" w:rsidRDefault="0055146D" w:rsidP="005514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BC581C0" w14:textId="77777777" w:rsidR="0055146D" w:rsidRPr="003B6373" w:rsidRDefault="0055146D" w:rsidP="0055146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30F93AC" w14:textId="77777777" w:rsidR="0055146D" w:rsidRPr="003B6373" w:rsidRDefault="0055146D" w:rsidP="0055146D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7A0D6C5" w14:textId="77777777" w:rsidR="0055146D" w:rsidRDefault="0055146D" w:rsidP="0055146D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1B968" w14:textId="3FB086E5" w:rsidR="000A5231" w:rsidRDefault="00C46C04" w:rsidP="0058585F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>
      <w:rPr>
        <w:rFonts w:asciiTheme="minorHAnsi" w:hAnsiTheme="minorHAnsi" w:cstheme="minorHAnsi"/>
        <w:i/>
        <w:iCs/>
      </w:rPr>
      <w:t>SWZ „</w:t>
    </w:r>
    <w:r w:rsidR="000A5231">
      <w:rPr>
        <w:rFonts w:asciiTheme="minorHAnsi" w:hAnsiTheme="minorHAnsi" w:cstheme="minorHAnsi"/>
        <w:i/>
        <w:iCs/>
      </w:rPr>
      <w:t>Roboty k</w:t>
    </w:r>
    <w:r w:rsidR="009B5260" w:rsidRPr="009B5260">
      <w:rPr>
        <w:rFonts w:asciiTheme="minorHAnsi" w:hAnsiTheme="minorHAnsi" w:cstheme="minorHAnsi"/>
        <w:i/>
        <w:iCs/>
      </w:rPr>
      <w:t>onserwac</w:t>
    </w:r>
    <w:r w:rsidR="000A5231">
      <w:rPr>
        <w:rFonts w:asciiTheme="minorHAnsi" w:hAnsiTheme="minorHAnsi" w:cstheme="minorHAnsi"/>
        <w:i/>
        <w:iCs/>
      </w:rPr>
      <w:t>yjne</w:t>
    </w:r>
    <w:r w:rsidR="009B5260" w:rsidRPr="009B5260">
      <w:rPr>
        <w:rFonts w:asciiTheme="minorHAnsi" w:hAnsiTheme="minorHAnsi" w:cstheme="minorHAnsi"/>
        <w:i/>
        <w:iCs/>
      </w:rPr>
      <w:t xml:space="preserve"> </w:t>
    </w:r>
    <w:r w:rsidR="000A5231">
      <w:rPr>
        <w:rFonts w:asciiTheme="minorHAnsi" w:hAnsiTheme="minorHAnsi" w:cstheme="minorHAnsi"/>
        <w:i/>
        <w:iCs/>
      </w:rPr>
      <w:t xml:space="preserve">na </w:t>
    </w:r>
    <w:r w:rsidR="009B5260" w:rsidRPr="009B5260">
      <w:rPr>
        <w:rFonts w:asciiTheme="minorHAnsi" w:hAnsiTheme="minorHAnsi" w:cstheme="minorHAnsi"/>
        <w:i/>
        <w:iCs/>
      </w:rPr>
      <w:t>dr</w:t>
    </w:r>
    <w:r w:rsidR="000A5231">
      <w:rPr>
        <w:rFonts w:asciiTheme="minorHAnsi" w:hAnsiTheme="minorHAnsi" w:cstheme="minorHAnsi"/>
        <w:i/>
        <w:iCs/>
      </w:rPr>
      <w:t>o</w:t>
    </w:r>
    <w:r w:rsidR="009B5260" w:rsidRPr="009B5260">
      <w:rPr>
        <w:rFonts w:asciiTheme="minorHAnsi" w:hAnsiTheme="minorHAnsi" w:cstheme="minorHAnsi"/>
        <w:i/>
        <w:iCs/>
      </w:rPr>
      <w:t>g</w:t>
    </w:r>
    <w:r w:rsidR="000A5231">
      <w:rPr>
        <w:rFonts w:asciiTheme="minorHAnsi" w:hAnsiTheme="minorHAnsi" w:cstheme="minorHAnsi"/>
        <w:i/>
        <w:iCs/>
      </w:rPr>
      <w:t>ach</w:t>
    </w:r>
    <w:r w:rsidR="009B5260" w:rsidRPr="009B5260">
      <w:rPr>
        <w:rFonts w:asciiTheme="minorHAnsi" w:hAnsiTheme="minorHAnsi" w:cstheme="minorHAnsi"/>
        <w:i/>
        <w:iCs/>
      </w:rPr>
      <w:t xml:space="preserve"> leśnych na terenie Nadleśnictwa Strzebielino w roku 202</w:t>
    </w:r>
    <w:r w:rsidR="000A5231">
      <w:rPr>
        <w:rFonts w:asciiTheme="minorHAnsi" w:hAnsiTheme="minorHAnsi" w:cstheme="minorHAnsi"/>
        <w:i/>
        <w:iCs/>
      </w:rPr>
      <w:t>2</w:t>
    </w:r>
    <w:r>
      <w:rPr>
        <w:rFonts w:asciiTheme="minorHAnsi" w:hAnsiTheme="minorHAnsi" w:cstheme="minorHAnsi"/>
        <w:i/>
        <w:iCs/>
      </w:rPr>
      <w:t>”</w:t>
    </w:r>
  </w:p>
  <w:p w14:paraId="2F7A8689" w14:textId="06894E43" w:rsidR="00A4263D" w:rsidRDefault="00C46C04" w:rsidP="0058585F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r>
      <w:rPr>
        <w:rFonts w:asciiTheme="minorHAnsi" w:hAnsiTheme="minorHAnsi" w:cstheme="minorHAnsi"/>
        <w:i/>
        <w:iCs/>
      </w:rPr>
      <w:t xml:space="preserve"> znak </w:t>
    </w:r>
    <w:proofErr w:type="spellStart"/>
    <w:r>
      <w:rPr>
        <w:rFonts w:asciiTheme="minorHAnsi" w:hAnsiTheme="minorHAnsi" w:cstheme="minorHAnsi"/>
        <w:i/>
        <w:iCs/>
      </w:rPr>
      <w:t>spr</w:t>
    </w:r>
    <w:proofErr w:type="spellEnd"/>
    <w:r>
      <w:rPr>
        <w:rFonts w:asciiTheme="minorHAnsi" w:hAnsiTheme="minorHAnsi" w:cstheme="minorHAnsi"/>
        <w:i/>
        <w:iCs/>
      </w:rPr>
      <w:t>. SA.270.</w:t>
    </w:r>
    <w:r w:rsidR="000A5231">
      <w:rPr>
        <w:rFonts w:asciiTheme="minorHAnsi" w:hAnsiTheme="minorHAnsi" w:cstheme="minorHAnsi"/>
        <w:i/>
        <w:iCs/>
      </w:rPr>
      <w:t>10</w:t>
    </w:r>
    <w:r>
      <w:rPr>
        <w:rFonts w:asciiTheme="minorHAnsi" w:hAnsiTheme="minorHAnsi" w:cstheme="minorHAnsi"/>
        <w:i/>
        <w:iCs/>
      </w:rPr>
      <w:t>.202</w:t>
    </w:r>
    <w:r w:rsidR="000A5231">
      <w:rPr>
        <w:rFonts w:asciiTheme="minorHAnsi" w:hAnsiTheme="minorHAnsi" w:cstheme="minorHAnsi"/>
        <w:i/>
        <w:iCs/>
      </w:rPr>
      <w:t>2</w:t>
    </w:r>
    <w:bookmarkEnd w:id="0"/>
    <w:bookmarkEnd w:id="1"/>
    <w:bookmarkEnd w:id="2"/>
    <w:bookmarkEnd w:id="3"/>
  </w:p>
  <w:p w14:paraId="387C7E48" w14:textId="4B5F787D" w:rsidR="00C46C04" w:rsidRPr="00A4263D" w:rsidRDefault="00C46C04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B0634F5"/>
    <w:multiLevelType w:val="hybridMultilevel"/>
    <w:tmpl w:val="95DA498E"/>
    <w:lvl w:ilvl="0" w:tplc="6F72D8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0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15375F0"/>
    <w:multiLevelType w:val="hybridMultilevel"/>
    <w:tmpl w:val="F52057B8"/>
    <w:lvl w:ilvl="0" w:tplc="A90E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A04DCF"/>
    <w:multiLevelType w:val="hybridMultilevel"/>
    <w:tmpl w:val="258E39A6"/>
    <w:lvl w:ilvl="0" w:tplc="28A6E5C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642E4"/>
    <w:multiLevelType w:val="hybridMultilevel"/>
    <w:tmpl w:val="1EBC56FA"/>
    <w:lvl w:ilvl="0" w:tplc="48B4A7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57BF9"/>
    <w:multiLevelType w:val="hybridMultilevel"/>
    <w:tmpl w:val="A8069358"/>
    <w:lvl w:ilvl="0" w:tplc="60CCF1B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870744">
    <w:abstractNumId w:val="3"/>
  </w:num>
  <w:num w:numId="2" w16cid:durableId="1896546741">
    <w:abstractNumId w:val="12"/>
  </w:num>
  <w:num w:numId="3" w16cid:durableId="294676443">
    <w:abstractNumId w:val="15"/>
  </w:num>
  <w:num w:numId="4" w16cid:durableId="677972049">
    <w:abstractNumId w:val="10"/>
  </w:num>
  <w:num w:numId="5" w16cid:durableId="620651190">
    <w:abstractNumId w:val="9"/>
  </w:num>
  <w:num w:numId="6" w16cid:durableId="1244140991">
    <w:abstractNumId w:val="14"/>
  </w:num>
  <w:num w:numId="7" w16cid:durableId="1535314541">
    <w:abstractNumId w:val="16"/>
  </w:num>
  <w:num w:numId="8" w16cid:durableId="1270240262">
    <w:abstractNumId w:val="8"/>
  </w:num>
  <w:num w:numId="9" w16cid:durableId="42653515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0088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231"/>
    <w:rsid w:val="000A5853"/>
    <w:rsid w:val="000B06F2"/>
    <w:rsid w:val="000B1A5C"/>
    <w:rsid w:val="000B694D"/>
    <w:rsid w:val="000C2E99"/>
    <w:rsid w:val="000C61CA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14411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81A"/>
    <w:rsid w:val="003A4EE0"/>
    <w:rsid w:val="003A4F7F"/>
    <w:rsid w:val="003B2140"/>
    <w:rsid w:val="003B37C7"/>
    <w:rsid w:val="003B3DB2"/>
    <w:rsid w:val="003B4D1D"/>
    <w:rsid w:val="003B6B8D"/>
    <w:rsid w:val="003C1661"/>
    <w:rsid w:val="003C16C2"/>
    <w:rsid w:val="003C46A2"/>
    <w:rsid w:val="003D0604"/>
    <w:rsid w:val="003D0E79"/>
    <w:rsid w:val="003D2604"/>
    <w:rsid w:val="003D2AF3"/>
    <w:rsid w:val="003D3A77"/>
    <w:rsid w:val="003D5D05"/>
    <w:rsid w:val="003D7960"/>
    <w:rsid w:val="003E4A32"/>
    <w:rsid w:val="003E65FC"/>
    <w:rsid w:val="003F0835"/>
    <w:rsid w:val="003F1A3A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5FF5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37745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2CDC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73470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2EF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E7D1F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14B56"/>
    <w:rsid w:val="00916ADE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569EE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3F29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B5260"/>
    <w:rsid w:val="009C7376"/>
    <w:rsid w:val="009D14EE"/>
    <w:rsid w:val="009D31D4"/>
    <w:rsid w:val="009D6D90"/>
    <w:rsid w:val="009D7AF9"/>
    <w:rsid w:val="009E1415"/>
    <w:rsid w:val="009E378A"/>
    <w:rsid w:val="009E5B55"/>
    <w:rsid w:val="009F5504"/>
    <w:rsid w:val="009F5B15"/>
    <w:rsid w:val="00A022FB"/>
    <w:rsid w:val="00A04D39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4E82"/>
    <w:rsid w:val="00A97531"/>
    <w:rsid w:val="00A97B59"/>
    <w:rsid w:val="00A97E48"/>
    <w:rsid w:val="00AA6E51"/>
    <w:rsid w:val="00AA74EB"/>
    <w:rsid w:val="00AB27CE"/>
    <w:rsid w:val="00AB4FD5"/>
    <w:rsid w:val="00AB5E26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21E4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71F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5BFD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E70BA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1FFA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373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47241"/>
    <w:rsid w:val="00D5192D"/>
    <w:rsid w:val="00D62E12"/>
    <w:rsid w:val="00D632F4"/>
    <w:rsid w:val="00D64C0D"/>
    <w:rsid w:val="00D64E3E"/>
    <w:rsid w:val="00D65218"/>
    <w:rsid w:val="00D65897"/>
    <w:rsid w:val="00D6649C"/>
    <w:rsid w:val="00D702A6"/>
    <w:rsid w:val="00D77A7F"/>
    <w:rsid w:val="00D80FE5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AC1"/>
    <w:rsid w:val="00E00D74"/>
    <w:rsid w:val="00E04C87"/>
    <w:rsid w:val="00E1097D"/>
    <w:rsid w:val="00E136AC"/>
    <w:rsid w:val="00E15B7D"/>
    <w:rsid w:val="00E21DC9"/>
    <w:rsid w:val="00E24900"/>
    <w:rsid w:val="00E2532F"/>
    <w:rsid w:val="00E27819"/>
    <w:rsid w:val="00E331B4"/>
    <w:rsid w:val="00E342A5"/>
    <w:rsid w:val="00E36A72"/>
    <w:rsid w:val="00E36B96"/>
    <w:rsid w:val="00E410BB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3605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ED5"/>
    <w:rsid w:val="00F01F3E"/>
    <w:rsid w:val="00F11DB3"/>
    <w:rsid w:val="00F17206"/>
    <w:rsid w:val="00F250B8"/>
    <w:rsid w:val="00F27997"/>
    <w:rsid w:val="00F32187"/>
    <w:rsid w:val="00F4221F"/>
    <w:rsid w:val="00F4391E"/>
    <w:rsid w:val="00F446C3"/>
    <w:rsid w:val="00F44E17"/>
    <w:rsid w:val="00F45854"/>
    <w:rsid w:val="00F50792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7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4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1342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Szulc Jacek</dc:creator>
  <cp:lastModifiedBy>Paweł Łaga - Nadleśnictwo Strzebielino</cp:lastModifiedBy>
  <cp:revision>14</cp:revision>
  <cp:lastPrinted>2021-09-15T10:23:00Z</cp:lastPrinted>
  <dcterms:created xsi:type="dcterms:W3CDTF">2022-05-25T10:18:00Z</dcterms:created>
  <dcterms:modified xsi:type="dcterms:W3CDTF">2022-05-31T08:53:00Z</dcterms:modified>
</cp:coreProperties>
</file>